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A34C9AA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6A34C9AD" w14:textId="77777777" w:rsidTr="743179C9">
        <w:trPr>
          <w:trHeight w:val="1132"/>
        </w:trPr>
        <w:tc>
          <w:tcPr>
            <w:tcW w:w="10434" w:type="dxa"/>
            <w:shd w:val="clear" w:color="auto" w:fill="auto"/>
          </w:tcPr>
          <w:p w14:paraId="6A34C9AB" w14:textId="77777777" w:rsidR="00CE7CB8" w:rsidRDefault="000F348D" w:rsidP="00F070E7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6704" behindDoc="0" locked="0" layoutInCell="1" allowOverlap="1" wp14:anchorId="6A34CC80" wp14:editId="6A34CC81">
                  <wp:simplePos x="0" y="0"/>
                  <wp:positionH relativeFrom="margin">
                    <wp:posOffset>2583815</wp:posOffset>
                  </wp:positionH>
                  <wp:positionV relativeFrom="margin">
                    <wp:posOffset>270510</wp:posOffset>
                  </wp:positionV>
                  <wp:extent cx="1356360" cy="1356360"/>
                  <wp:effectExtent l="0" t="0" r="0" b="0"/>
                  <wp:wrapSquare wrapText="bothSides"/>
                  <wp:docPr id="3" name="Image 3" descr="EFS_Fi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FS_Fi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135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34C9AC" w14:textId="77777777" w:rsidR="00CE7CB8" w:rsidRDefault="00CE7CB8" w:rsidP="000F348D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</w:tc>
      </w:tr>
    </w:tbl>
    <w:p w14:paraId="6A34C9AE" w14:textId="77777777" w:rsidR="009B1CD0" w:rsidRDefault="009B1CD0" w:rsidP="00844DAA">
      <w:pPr>
        <w:tabs>
          <w:tab w:val="left" w:pos="851"/>
        </w:tabs>
        <w:sectPr w:rsidR="009B1CD0">
          <w:footerReference w:type="default" r:id="rId13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A34C9B2" w14:textId="77777777">
        <w:tc>
          <w:tcPr>
            <w:tcW w:w="9002" w:type="dxa"/>
            <w:shd w:val="clear" w:color="auto" w:fill="66CCFF"/>
          </w:tcPr>
          <w:p w14:paraId="6A34C9AF" w14:textId="79A32E85" w:rsidR="009B1CD0" w:rsidRDefault="009B1CD0" w:rsidP="004176BF">
            <w:pPr>
              <w:tabs>
                <w:tab w:val="left" w:pos="851"/>
              </w:tabs>
              <w:spacing w:before="120" w:after="120"/>
              <w:ind w:left="426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661A97">
              <w:rPr>
                <w:rFonts w:ascii="Arial" w:hAnsi="Arial" w:cs="Arial"/>
                <w:sz w:val="24"/>
                <w:szCs w:val="24"/>
              </w:rPr>
              <w:t>PUBLICS</w:t>
            </w:r>
          </w:p>
          <w:p w14:paraId="6A34C9B0" w14:textId="77777777" w:rsidR="009B1CD0" w:rsidRDefault="009B1CD0" w:rsidP="004176BF">
            <w:pPr>
              <w:tabs>
                <w:tab w:val="left" w:pos="851"/>
              </w:tabs>
              <w:spacing w:before="120" w:after="120"/>
              <w:ind w:left="426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>
              <w:rPr>
                <w:rStyle w:val="Caractresdenotedebasdepage"/>
                <w:rFonts w:ascii="Arial" w:hAnsi="Arial"/>
                <w:b/>
                <w:bCs/>
                <w:sz w:val="28"/>
                <w:szCs w:val="28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6A34C9B1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6A34C9B3" w14:textId="77777777" w:rsidR="009B1CD0" w:rsidRDefault="009B1CD0" w:rsidP="006C4338">
      <w:pPr>
        <w:tabs>
          <w:tab w:val="left" w:pos="851"/>
        </w:tabs>
      </w:pPr>
    </w:p>
    <w:p w14:paraId="6A34C9B4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A34C9B6" w14:textId="77777777">
        <w:tc>
          <w:tcPr>
            <w:tcW w:w="10277" w:type="dxa"/>
            <w:shd w:val="clear" w:color="auto" w:fill="66CCFF"/>
          </w:tcPr>
          <w:p w14:paraId="6A34C9B5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 </w:t>
            </w:r>
            <w:r w:rsidR="00A977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consultation et de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6A34C9B7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6A34C9B8" w14:textId="23838B08"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="004D4DC6" w:rsidRPr="007B13AE">
        <w:rPr>
          <w:rFonts w:ascii="Arial" w:eastAsia="Arial" w:hAnsi="Arial" w:cs="Arial"/>
          <w:b/>
          <w:spacing w:val="-10"/>
        </w:rPr>
        <w:t>A</w:t>
      </w:r>
      <w:proofErr w:type="gramEnd"/>
      <w:r w:rsidR="004D4DC6" w:rsidRPr="007B13AE">
        <w:rPr>
          <w:rFonts w:ascii="Arial" w:eastAsia="Arial" w:hAnsi="Arial" w:cs="Arial"/>
          <w:b/>
          <w:spacing w:val="-10"/>
        </w:rPr>
        <w:t xml:space="preserve">1 - </w:t>
      </w:r>
      <w:r w:rsidRPr="007B13AE">
        <w:rPr>
          <w:rFonts w:ascii="Arial" w:hAnsi="Arial" w:cs="Arial"/>
          <w:b/>
        </w:rPr>
        <w:t xml:space="preserve">Objet </w:t>
      </w:r>
      <w:r w:rsidR="00CD185D" w:rsidRPr="007B13AE">
        <w:rPr>
          <w:rFonts w:ascii="Arial" w:hAnsi="Arial" w:cs="Arial"/>
          <w:b/>
          <w:bCs/>
        </w:rPr>
        <w:t xml:space="preserve">du marché </w:t>
      </w:r>
      <w:r w:rsidR="00661A97" w:rsidRPr="007B13AE">
        <w:rPr>
          <w:rFonts w:ascii="Arial" w:hAnsi="Arial" w:cs="Arial"/>
          <w:b/>
          <w:bCs/>
        </w:rPr>
        <w:t>public</w:t>
      </w:r>
      <w:r w:rsidR="00661A9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:</w:t>
      </w:r>
    </w:p>
    <w:p w14:paraId="2CB5AE5E" w14:textId="77777777" w:rsidR="00ED0940" w:rsidRPr="00140183" w:rsidRDefault="00ED0940" w:rsidP="006F3DF9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  <w:color w:val="FF0000"/>
        </w:rPr>
      </w:pPr>
    </w:p>
    <w:p w14:paraId="71EB01E5" w14:textId="616C17E3" w:rsidR="00382782" w:rsidRPr="00B552B0" w:rsidRDefault="00382782" w:rsidP="00382782">
      <w:pPr>
        <w:pStyle w:val="Corpsdetexte"/>
        <w:rPr>
          <w:b w:val="0"/>
          <w:sz w:val="20"/>
        </w:rPr>
      </w:pPr>
      <w:r w:rsidRPr="00B552B0">
        <w:rPr>
          <w:b w:val="0"/>
          <w:sz w:val="20"/>
        </w:rPr>
        <w:t xml:space="preserve">Le marché </w:t>
      </w:r>
      <w:r w:rsidR="00BD3F93" w:rsidRPr="00B552B0">
        <w:rPr>
          <w:b w:val="0"/>
          <w:sz w:val="20"/>
        </w:rPr>
        <w:t xml:space="preserve">public </w:t>
      </w:r>
      <w:r w:rsidRPr="00B552B0">
        <w:rPr>
          <w:b w:val="0"/>
          <w:sz w:val="20"/>
        </w:rPr>
        <w:t xml:space="preserve">a pour objet </w:t>
      </w:r>
      <w:r w:rsidR="00BD3F93" w:rsidRPr="00B552B0">
        <w:rPr>
          <w:b w:val="0"/>
          <w:sz w:val="20"/>
        </w:rPr>
        <w:t>l’exécution de</w:t>
      </w:r>
      <w:r w:rsidR="00B868B9" w:rsidRPr="00B552B0">
        <w:rPr>
          <w:b w:val="0"/>
          <w:sz w:val="20"/>
        </w:rPr>
        <w:t xml:space="preserve">s </w:t>
      </w:r>
      <w:r w:rsidRPr="00B552B0">
        <w:rPr>
          <w:b w:val="0"/>
          <w:sz w:val="20"/>
        </w:rPr>
        <w:t xml:space="preserve">prestations de nettoyage et d’entretien des locaux, </w:t>
      </w:r>
      <w:r w:rsidR="00B552B0" w:rsidRPr="00B552B0">
        <w:rPr>
          <w:b w:val="0"/>
          <w:sz w:val="20"/>
        </w:rPr>
        <w:t>de prestations de nettoyage de la vitrerie ainsi que des prestations particulières pour les sites de l’EFS Bourgogne Franche-Comté.</w:t>
      </w:r>
    </w:p>
    <w:p w14:paraId="0ADD59D4" w14:textId="77777777" w:rsidR="00B552B0" w:rsidRPr="00140183" w:rsidRDefault="00B552B0" w:rsidP="00382782">
      <w:pPr>
        <w:pStyle w:val="Corpsdetexte"/>
        <w:rPr>
          <w:b w:val="0"/>
          <w:color w:val="0000FF"/>
          <w:sz w:val="20"/>
        </w:rPr>
      </w:pPr>
    </w:p>
    <w:p w14:paraId="6A34C9BE" w14:textId="76786BFC" w:rsidR="00A9775B" w:rsidRP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A9775B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sym w:font="Wingdings" w:char="F06E"/>
      </w:r>
      <w:r w:rsidRPr="00A9775B">
        <w:rPr>
          <w:rFonts w:ascii="Arial" w:hAnsi="Arial" w:cs="Arial"/>
          <w:spacing w:val="-10"/>
          <w:position w:val="-2"/>
          <w:lang w:eastAsia="fr-FR" w:bidi="ml"/>
        </w:rPr>
        <w:t xml:space="preserve">  </w:t>
      </w:r>
      <w:r w:rsidR="004D4DC6" w:rsidRPr="004D4DC6">
        <w:rPr>
          <w:rFonts w:ascii="Arial" w:hAnsi="Arial" w:cs="Arial"/>
          <w:b/>
          <w:spacing w:val="-10"/>
          <w:position w:val="-2"/>
          <w:lang w:eastAsia="fr-FR" w:bidi="ml"/>
        </w:rPr>
        <w:t xml:space="preserve">A2 - </w:t>
      </w:r>
      <w:r w:rsidR="005A5FCD">
        <w:rPr>
          <w:rFonts w:ascii="Arial" w:hAnsi="Arial" w:cs="Arial"/>
          <w:b/>
          <w:lang w:eastAsia="fr-FR" w:bidi="ml"/>
        </w:rPr>
        <w:t>Code</w:t>
      </w:r>
      <w:r w:rsidRPr="00A9775B">
        <w:rPr>
          <w:rFonts w:ascii="Arial" w:hAnsi="Arial" w:cs="Arial"/>
          <w:b/>
          <w:lang w:eastAsia="fr-FR" w:bidi="ml"/>
        </w:rPr>
        <w:t xml:space="preserve"> CPV principal</w:t>
      </w:r>
      <w:r w:rsidRPr="00A9775B">
        <w:rPr>
          <w:rFonts w:ascii="Arial" w:hAnsi="Arial" w:cs="Arial"/>
          <w:lang w:eastAsia="fr-FR" w:bidi="ml"/>
        </w:rPr>
        <w:t xml:space="preserve"> : </w:t>
      </w:r>
    </w:p>
    <w:p w14:paraId="329146B1" w14:textId="77777777" w:rsidR="00B868B9" w:rsidRDefault="00B868B9" w:rsidP="00382782">
      <w:pPr>
        <w:tabs>
          <w:tab w:val="left" w:pos="426"/>
        </w:tabs>
        <w:suppressAutoHyphens w:val="0"/>
        <w:spacing w:before="60"/>
        <w:jc w:val="both"/>
        <w:rPr>
          <w:rFonts w:ascii="Arial" w:hAnsi="Arial" w:cs="Arial"/>
          <w:i/>
          <w:iCs/>
          <w:color w:val="FF0000"/>
          <w:sz w:val="16"/>
          <w:szCs w:val="18"/>
          <w:lang w:eastAsia="fr-FR" w:bidi="ml"/>
        </w:rPr>
      </w:pPr>
    </w:p>
    <w:p w14:paraId="2D73F54D" w14:textId="7DC2BB1D" w:rsidR="00382782" w:rsidRPr="00F575A2" w:rsidRDefault="00382782" w:rsidP="00382782">
      <w:pPr>
        <w:tabs>
          <w:tab w:val="left" w:pos="426"/>
        </w:tabs>
        <w:suppressAutoHyphens w:val="0"/>
        <w:spacing w:before="60"/>
        <w:jc w:val="both"/>
        <w:rPr>
          <w:rFonts w:ascii="Arial" w:hAnsi="Arial" w:cs="Arial"/>
          <w:lang w:eastAsia="fr-FR" w:bidi="ml"/>
        </w:rPr>
      </w:pPr>
      <w:r w:rsidRPr="00F575A2">
        <w:rPr>
          <w:rFonts w:ascii="Arial" w:hAnsi="Arial" w:cs="Arial"/>
          <w:lang w:eastAsia="fr-FR" w:bidi="ml"/>
        </w:rPr>
        <w:t>Les codes CPV des services du marché public sont les suivants :</w:t>
      </w:r>
    </w:p>
    <w:p w14:paraId="01D6C420" w14:textId="2065E702" w:rsidR="00382782" w:rsidRPr="00F575A2" w:rsidRDefault="00382782" w:rsidP="00382782">
      <w:pPr>
        <w:pStyle w:val="Corpsdetexte"/>
        <w:rPr>
          <w:b w:val="0"/>
          <w:color w:val="0000CC"/>
          <w:sz w:val="20"/>
        </w:rPr>
      </w:pPr>
    </w:p>
    <w:p w14:paraId="005BF9F8" w14:textId="6704B097" w:rsidR="001D5778" w:rsidRPr="00140183" w:rsidRDefault="001D5778" w:rsidP="00140183">
      <w:pPr>
        <w:pStyle w:val="Corpsdetexte"/>
        <w:numPr>
          <w:ilvl w:val="0"/>
          <w:numId w:val="14"/>
        </w:numPr>
        <w:rPr>
          <w:b w:val="0"/>
          <w:sz w:val="20"/>
        </w:rPr>
      </w:pPr>
      <w:r w:rsidRPr="00140183">
        <w:rPr>
          <w:b w:val="0"/>
          <w:sz w:val="20"/>
        </w:rPr>
        <w:t xml:space="preserve">90910000 </w:t>
      </w:r>
      <w:r w:rsidR="00140183">
        <w:rPr>
          <w:b w:val="0"/>
          <w:sz w:val="20"/>
        </w:rPr>
        <w:t>(Services de nettoyage)</w:t>
      </w:r>
      <w:r w:rsidR="00BD3F93">
        <w:rPr>
          <w:b w:val="0"/>
          <w:sz w:val="20"/>
        </w:rPr>
        <w:t> ;</w:t>
      </w:r>
    </w:p>
    <w:p w14:paraId="7CF25E56" w14:textId="67BBB2AF" w:rsidR="001D5778" w:rsidRPr="00B552B0" w:rsidRDefault="00140183" w:rsidP="00140183">
      <w:pPr>
        <w:pStyle w:val="Corpsdetexte"/>
        <w:numPr>
          <w:ilvl w:val="0"/>
          <w:numId w:val="14"/>
        </w:numPr>
        <w:rPr>
          <w:b w:val="0"/>
          <w:sz w:val="20"/>
        </w:rPr>
      </w:pPr>
      <w:r w:rsidRPr="00B552B0">
        <w:rPr>
          <w:b w:val="0"/>
          <w:sz w:val="20"/>
        </w:rPr>
        <w:t>90911300 (</w:t>
      </w:r>
      <w:r w:rsidR="001D5778" w:rsidRPr="00B552B0">
        <w:rPr>
          <w:b w:val="0"/>
          <w:sz w:val="20"/>
        </w:rPr>
        <w:t>Service de nettoyage de vitres</w:t>
      </w:r>
      <w:r w:rsidRPr="00B552B0">
        <w:rPr>
          <w:b w:val="0"/>
          <w:sz w:val="20"/>
        </w:rPr>
        <w:t>)</w:t>
      </w:r>
      <w:r w:rsidR="00BD3F93" w:rsidRPr="00B552B0">
        <w:rPr>
          <w:b w:val="0"/>
          <w:sz w:val="20"/>
        </w:rPr>
        <w:t>.</w:t>
      </w:r>
    </w:p>
    <w:p w14:paraId="77D3D5A5" w14:textId="77777777" w:rsidR="00382782" w:rsidRPr="00A9775B" w:rsidRDefault="00382782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9C3" w14:textId="77777777" w:rsidR="00A9775B" w:rsidRP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A9775B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sym w:font="Wingdings" w:char="F06E"/>
      </w:r>
      <w:r w:rsidRPr="00A9775B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t xml:space="preserve">  </w:t>
      </w:r>
      <w:r w:rsidR="004D4DC6" w:rsidRPr="004D4DC6">
        <w:rPr>
          <w:rFonts w:ascii="Arial" w:hAnsi="Arial" w:cs="Arial"/>
          <w:b/>
          <w:bCs/>
          <w:spacing w:val="-10"/>
          <w:position w:val="-2"/>
          <w:lang w:eastAsia="fr-FR" w:bidi="ml"/>
        </w:rPr>
        <w:t>A</w:t>
      </w:r>
      <w:r w:rsidR="00EC4A56">
        <w:rPr>
          <w:rFonts w:ascii="Arial" w:hAnsi="Arial" w:cs="Arial"/>
          <w:b/>
          <w:bCs/>
          <w:spacing w:val="-10"/>
          <w:position w:val="-2"/>
          <w:lang w:eastAsia="fr-FR" w:bidi="ml"/>
        </w:rPr>
        <w:t>3</w:t>
      </w:r>
      <w:r w:rsidR="004D4DC6" w:rsidRPr="004D4DC6">
        <w:rPr>
          <w:rFonts w:ascii="Arial" w:hAnsi="Arial" w:cs="Arial"/>
          <w:b/>
          <w:bCs/>
          <w:spacing w:val="-10"/>
          <w:position w:val="-2"/>
          <w:lang w:eastAsia="fr-FR" w:bidi="ml"/>
        </w:rPr>
        <w:t xml:space="preserve"> - </w:t>
      </w:r>
      <w:r w:rsidRPr="00A9775B">
        <w:rPr>
          <w:rFonts w:ascii="Arial" w:hAnsi="Arial" w:cs="Arial"/>
          <w:b/>
          <w:lang w:eastAsia="fr-FR" w:bidi="ml"/>
        </w:rPr>
        <w:t>Forme du marché public</w:t>
      </w:r>
      <w:r w:rsidRPr="00A9775B">
        <w:rPr>
          <w:rFonts w:ascii="Arial" w:hAnsi="Arial" w:cs="Arial"/>
          <w:lang w:eastAsia="fr-FR" w:bidi="ml"/>
        </w:rPr>
        <w:t> :</w:t>
      </w:r>
    </w:p>
    <w:p w14:paraId="6A34C9C4" w14:textId="77777777" w:rsidR="00A9775B" w:rsidRP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9C5" w14:textId="69153171" w:rsidR="00A9775B" w:rsidRPr="00AA05C7" w:rsidRDefault="005A5FCD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>
        <w:rPr>
          <w:rStyle w:val="ilfuvd"/>
          <w:rFonts w:ascii="Arial" w:hAnsi="Arial" w:cs="Arial"/>
          <w:b/>
          <w:bCs/>
          <w:color w:val="222222"/>
        </w:rPr>
        <w:t>Code de la commande publique</w:t>
      </w:r>
      <w:r w:rsidR="00AA05C7" w:rsidRPr="00AA05C7">
        <w:rPr>
          <w:rStyle w:val="ilfuvd"/>
          <w:rFonts w:ascii="Arial" w:hAnsi="Arial" w:cs="Arial"/>
          <w:b/>
          <w:bCs/>
          <w:color w:val="222222"/>
        </w:rPr>
        <w:t xml:space="preserve"> (CCP)</w:t>
      </w:r>
    </w:p>
    <w:p w14:paraId="6A34C9C6" w14:textId="786BB053" w:rsid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288C7908" w14:textId="5295A8A4" w:rsidR="00B552B0" w:rsidRDefault="00B552B0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B552B0">
        <w:rPr>
          <w:rFonts w:ascii="Arial" w:hAnsi="Arial" w:cs="Arial"/>
          <w:lang w:eastAsia="fr-FR" w:bidi="ml"/>
        </w:rPr>
        <w:t>Le marché public constitue un marché composite</w:t>
      </w:r>
      <w:r>
        <w:rPr>
          <w:rFonts w:ascii="Arial" w:hAnsi="Arial" w:cs="Arial"/>
          <w:lang w:eastAsia="fr-FR" w:bidi="ml"/>
        </w:rPr>
        <w:t xml:space="preserve"> : </w:t>
      </w:r>
    </w:p>
    <w:p w14:paraId="52738E5E" w14:textId="77777777" w:rsidR="00B552B0" w:rsidRDefault="00B552B0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56586AD8" w14:textId="3629907A" w:rsidR="00B552B0" w:rsidRDefault="00B552B0" w:rsidP="00B552B0">
      <w:pPr>
        <w:pStyle w:val="Paragraphedeliste"/>
        <w:numPr>
          <w:ilvl w:val="0"/>
          <w:numId w:val="17"/>
        </w:num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B552B0">
        <w:rPr>
          <w:rFonts w:ascii="Arial" w:hAnsi="Arial" w:cs="Arial"/>
          <w:lang w:eastAsia="fr-FR" w:bidi="ml"/>
        </w:rPr>
        <w:t>Marché ordinaire (à prix global et forfaitaire) pour les prestations récurrentes ;</w:t>
      </w:r>
    </w:p>
    <w:p w14:paraId="73987A79" w14:textId="77777777" w:rsidR="00B552B0" w:rsidRPr="00B552B0" w:rsidRDefault="00B552B0" w:rsidP="00B552B0">
      <w:pPr>
        <w:pStyle w:val="Paragraphedeliste"/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1A3B871C" w14:textId="279B666B" w:rsidR="001D5778" w:rsidRPr="00B552B0" w:rsidRDefault="001D5778" w:rsidP="00A9775B">
      <w:pPr>
        <w:numPr>
          <w:ilvl w:val="0"/>
          <w:numId w:val="7"/>
        </w:numPr>
        <w:tabs>
          <w:tab w:val="left" w:pos="426"/>
          <w:tab w:val="left" w:pos="851"/>
        </w:tabs>
        <w:suppressAutoHyphens w:val="0"/>
        <w:contextualSpacing/>
        <w:jc w:val="both"/>
        <w:rPr>
          <w:rFonts w:ascii="Arial" w:hAnsi="Arial" w:cs="Arial"/>
          <w:lang w:eastAsia="fr-FR" w:bidi="ml"/>
        </w:rPr>
      </w:pPr>
      <w:r w:rsidRPr="00B552B0">
        <w:rPr>
          <w:rFonts w:ascii="Arial" w:hAnsi="Arial" w:cs="Arial"/>
        </w:rPr>
        <w:t>Accord-cadre fixant toutes les stipulations contractuelles et exécuté au fur et à mesure de l’émission de bons de commande (article R.2162-2 alinéa 2 et articles R.2162-13 et R.2162-14 du code de la commande publique)</w:t>
      </w:r>
      <w:r w:rsidR="00F16C07">
        <w:rPr>
          <w:rFonts w:ascii="Arial" w:hAnsi="Arial" w:cs="Arial"/>
        </w:rPr>
        <w:t xml:space="preserve"> pour les prestations ponctuelles. </w:t>
      </w:r>
    </w:p>
    <w:p w14:paraId="6E67F470" w14:textId="400033E6" w:rsidR="007C0BF5" w:rsidRPr="00F575A2" w:rsidRDefault="007C0BF5" w:rsidP="007C0BF5">
      <w:pPr>
        <w:tabs>
          <w:tab w:val="left" w:pos="426"/>
          <w:tab w:val="left" w:pos="851"/>
        </w:tabs>
        <w:suppressAutoHyphens w:val="0"/>
        <w:contextualSpacing/>
        <w:jc w:val="both"/>
        <w:rPr>
          <w:rFonts w:ascii="Arial" w:hAnsi="Arial" w:cs="Arial"/>
          <w:color w:val="0000FF"/>
          <w:lang w:eastAsia="fr-FR" w:bidi="ml"/>
        </w:rPr>
      </w:pPr>
    </w:p>
    <w:p w14:paraId="6A34C9CB" w14:textId="77777777" w:rsidR="009B1CD0" w:rsidRDefault="009B1CD0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9CC" w14:textId="77777777" w:rsidR="009B1CD0" w:rsidRDefault="009B1CD0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="004D4DC6" w:rsidRPr="004D4DC6">
        <w:rPr>
          <w:rFonts w:ascii="Arial" w:eastAsia="Arial" w:hAnsi="Arial" w:cs="Arial"/>
          <w:b/>
          <w:spacing w:val="-10"/>
        </w:rPr>
        <w:t>A</w:t>
      </w:r>
      <w:proofErr w:type="gramEnd"/>
      <w:r w:rsidR="005B6C8F">
        <w:rPr>
          <w:rFonts w:ascii="Arial" w:eastAsia="Arial" w:hAnsi="Arial" w:cs="Arial"/>
          <w:b/>
          <w:spacing w:val="-10"/>
        </w:rPr>
        <w:t>4</w:t>
      </w:r>
      <w:r w:rsidR="004D4DC6" w:rsidRPr="004D4DC6">
        <w:rPr>
          <w:rFonts w:ascii="Arial" w:eastAsia="Arial" w:hAnsi="Arial" w:cs="Arial"/>
          <w:b/>
          <w:spacing w:val="-10"/>
        </w:rPr>
        <w:t xml:space="preserve"> - </w:t>
      </w:r>
      <w:r w:rsidRPr="004D4DC6">
        <w:rPr>
          <w:rFonts w:ascii="Arial" w:hAnsi="Arial" w:cs="Arial"/>
          <w:b/>
        </w:rPr>
        <w:t>Cet acte d'engagement correspond</w:t>
      </w:r>
      <w:r>
        <w:rPr>
          <w:rFonts w:ascii="Arial" w:hAnsi="Arial" w:cs="Arial"/>
        </w:rPr>
        <w:t xml:space="preserve"> :</w:t>
      </w:r>
    </w:p>
    <w:p w14:paraId="6A34C9CD" w14:textId="492BC8A2" w:rsidR="009B1CD0" w:rsidRDefault="009B1CD0" w:rsidP="0083205E">
      <w:pPr>
        <w:tabs>
          <w:tab w:val="left" w:pos="851"/>
        </w:tabs>
        <w:rPr>
          <w:rFonts w:ascii="Arial" w:hAnsi="Arial" w:cs="Arial"/>
        </w:rPr>
      </w:pPr>
      <w:r w:rsidRPr="00661A97">
        <w:rPr>
          <w:rFonts w:ascii="Arial" w:hAnsi="Arial" w:cs="Arial"/>
          <w:i/>
          <w:sz w:val="18"/>
          <w:szCs w:val="18"/>
        </w:rPr>
        <w:t>(</w:t>
      </w:r>
      <w:r w:rsidR="00400B22" w:rsidRPr="00661A97">
        <w:rPr>
          <w:rFonts w:ascii="Arial" w:hAnsi="Arial" w:cs="Arial"/>
          <w:i/>
          <w:sz w:val="18"/>
          <w:szCs w:val="18"/>
        </w:rPr>
        <w:t xml:space="preserve">Le </w:t>
      </w:r>
      <w:r w:rsidR="00661A97">
        <w:rPr>
          <w:rFonts w:ascii="Arial" w:hAnsi="Arial" w:cs="Arial"/>
          <w:i/>
          <w:sz w:val="18"/>
          <w:szCs w:val="18"/>
        </w:rPr>
        <w:t>soumissionnaire</w:t>
      </w:r>
      <w:r w:rsidR="00400B22" w:rsidRPr="00661A97">
        <w:rPr>
          <w:rFonts w:ascii="Arial" w:hAnsi="Arial" w:cs="Arial"/>
          <w:i/>
          <w:sz w:val="18"/>
          <w:szCs w:val="18"/>
        </w:rPr>
        <w:t xml:space="preserve"> c</w:t>
      </w:r>
      <w:r w:rsidRPr="00661A97">
        <w:rPr>
          <w:rFonts w:ascii="Arial" w:hAnsi="Arial" w:cs="Arial"/>
          <w:i/>
          <w:sz w:val="18"/>
          <w:szCs w:val="18"/>
        </w:rPr>
        <w:t>oche les cases correspondantes.)</w:t>
      </w:r>
    </w:p>
    <w:p w14:paraId="6A34C9CE" w14:textId="77777777" w:rsidR="009B1CD0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9CF" w14:textId="77777777" w:rsidR="009B1CD0" w:rsidRDefault="009B1CD0" w:rsidP="00CD46CC">
      <w:pPr>
        <w:numPr>
          <w:ilvl w:val="0"/>
          <w:numId w:val="4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 w14:paraId="6A34C9D0" w14:textId="62BC0A65" w:rsidR="009B1CD0" w:rsidRDefault="00442BB6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E64A75">
        <w:fldChar w:fldCharType="separate"/>
      </w:r>
      <w:r>
        <w:fldChar w:fldCharType="end"/>
      </w:r>
      <w:r w:rsidR="009B1CD0">
        <w:tab/>
      </w:r>
      <w:r w:rsidR="00B552B0">
        <w:t>Lot n°</w:t>
      </w:r>
      <w:r w:rsidR="00DB40D6">
        <w:t>6</w:t>
      </w:r>
      <w:r w:rsidR="00B552B0">
        <w:t xml:space="preserve"> : Site de </w:t>
      </w:r>
      <w:r w:rsidR="00DB40D6">
        <w:t>Nevers</w:t>
      </w:r>
    </w:p>
    <w:p w14:paraId="6A34C9D1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9D5" w14:textId="1B44B654" w:rsidR="00B87564" w:rsidRPr="00661A97" w:rsidRDefault="00B87564" w:rsidP="00B552B0">
      <w:pPr>
        <w:pStyle w:val="fcasegauche"/>
        <w:tabs>
          <w:tab w:val="left" w:pos="851"/>
        </w:tabs>
        <w:spacing w:after="0"/>
        <w:ind w:left="851" w:firstLine="0"/>
      </w:pPr>
    </w:p>
    <w:p w14:paraId="6A34C9D9" w14:textId="77777777" w:rsidR="009B1CD0" w:rsidRPr="004C0A0A" w:rsidRDefault="009B1CD0" w:rsidP="006C4338">
      <w:pPr>
        <w:pStyle w:val="fcasegauche"/>
        <w:numPr>
          <w:ilvl w:val="0"/>
          <w:numId w:val="4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 w14:paraId="6A34C9DA" w14:textId="4A4CB94F" w:rsidR="009B1CD0" w:rsidRPr="004C0A0A" w:rsidRDefault="004C0A0A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4C0A0A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C0A0A">
        <w:instrText xml:space="preserve"> FORMCHECKBOX </w:instrText>
      </w:r>
      <w:r w:rsidR="00E64A75">
        <w:fldChar w:fldCharType="separate"/>
      </w:r>
      <w:r w:rsidRPr="004C0A0A">
        <w:fldChar w:fldCharType="end"/>
      </w:r>
      <w:r w:rsidR="009B1CD0" w:rsidRPr="004C0A0A">
        <w:rPr>
          <w:rFonts w:ascii="Arial" w:hAnsi="Arial" w:cs="Arial"/>
        </w:rPr>
        <w:tab/>
      </w:r>
      <w:proofErr w:type="gramStart"/>
      <w:r w:rsidR="009B1CD0" w:rsidRPr="004C0A0A">
        <w:rPr>
          <w:rFonts w:ascii="Arial" w:hAnsi="Arial" w:cs="Arial"/>
        </w:rPr>
        <w:t>à</w:t>
      </w:r>
      <w:proofErr w:type="gramEnd"/>
      <w:r w:rsidR="009B1CD0" w:rsidRPr="004C0A0A">
        <w:rPr>
          <w:rFonts w:ascii="Arial" w:hAnsi="Arial" w:cs="Arial"/>
        </w:rPr>
        <w:t xml:space="preserve"> l’offre de base.</w:t>
      </w:r>
    </w:p>
    <w:p w14:paraId="6A34C9DB" w14:textId="77777777" w:rsidR="009B1CD0" w:rsidRPr="00B05C4B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  <w:color w:val="0000FF"/>
        </w:rPr>
      </w:pPr>
    </w:p>
    <w:p w14:paraId="0F21982B" w14:textId="77777777" w:rsidR="00E32A79" w:rsidRDefault="00E32A79" w:rsidP="00BD479D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i/>
          <w:color w:val="0000FF"/>
          <w:sz w:val="18"/>
          <w:szCs w:val="18"/>
        </w:rPr>
      </w:pPr>
    </w:p>
    <w:p w14:paraId="047E38A5" w14:textId="71D52D14" w:rsidR="00AF5474" w:rsidRDefault="00AF5474" w:rsidP="00AF5474">
      <w:pPr>
        <w:spacing w:before="200" w:after="200"/>
        <w:rPr>
          <w:rFonts w:cs="Kartika"/>
          <w:i/>
          <w:iCs/>
          <w:color w:val="0000FF"/>
          <w:u w:val="single"/>
          <w:lang w:eastAsia="fr-FR" w:bidi="ml"/>
        </w:rPr>
      </w:pPr>
    </w:p>
    <w:p w14:paraId="45C2B5C4" w14:textId="77777777" w:rsidR="00E64A75" w:rsidRDefault="00E64A75" w:rsidP="00AF5474">
      <w:pPr>
        <w:spacing w:before="200" w:after="200"/>
        <w:rPr>
          <w:rFonts w:ascii="Arial" w:hAnsi="Arial" w:cs="Arial"/>
        </w:rPr>
      </w:pPr>
    </w:p>
    <w:p w14:paraId="0D1706E2" w14:textId="02490147" w:rsidR="00AF5474" w:rsidRPr="00F16C07" w:rsidRDefault="00AF5474" w:rsidP="00AF5474">
      <w:pPr>
        <w:spacing w:before="200" w:after="200"/>
        <w:rPr>
          <w:rFonts w:ascii="Arial" w:hAnsi="Arial" w:cs="Arial"/>
        </w:rPr>
      </w:pPr>
      <w:r w:rsidRPr="00F16C07">
        <w:rPr>
          <w:rFonts w:ascii="Arial" w:hAnsi="Arial" w:cs="Arial"/>
        </w:rPr>
        <w:t>Le marché public est conclu à prix mixtes.</w:t>
      </w:r>
    </w:p>
    <w:p w14:paraId="476FD6CE" w14:textId="77777777" w:rsidR="00AF5474" w:rsidRPr="00F16C07" w:rsidRDefault="00AF5474" w:rsidP="00AF5474">
      <w:pPr>
        <w:spacing w:before="200" w:after="200"/>
        <w:rPr>
          <w:rFonts w:ascii="Arial" w:hAnsi="Arial" w:cs="Arial"/>
        </w:rPr>
      </w:pPr>
      <w:r w:rsidRPr="00F16C07">
        <w:rPr>
          <w:rFonts w:ascii="Arial" w:hAnsi="Arial" w:cs="Arial"/>
        </w:rPr>
        <w:t xml:space="preserve">Il comprend des prestations traitées à prix forfaitaires : </w:t>
      </w:r>
    </w:p>
    <w:p w14:paraId="28907A59" w14:textId="77777777" w:rsidR="00AF5474" w:rsidRPr="00F16C07" w:rsidRDefault="00AF5474" w:rsidP="00AF5474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Entretien courant des locaux ;</w:t>
      </w:r>
    </w:p>
    <w:p w14:paraId="5E6CB859" w14:textId="37D4FBCD" w:rsidR="00AF5474" w:rsidRPr="00F16C07" w:rsidRDefault="00F16C07" w:rsidP="00AF5474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Collecte et acheminement des déchets</w:t>
      </w:r>
      <w:r w:rsidR="00AF5474" w:rsidRPr="00F16C07">
        <w:rPr>
          <w:rFonts w:ascii="Arial" w:hAnsi="Arial" w:cs="Arial"/>
        </w:rPr>
        <w:t>.</w:t>
      </w:r>
    </w:p>
    <w:p w14:paraId="0BE90EEB" w14:textId="7E3AAC86" w:rsidR="00AF5474" w:rsidRDefault="00AF5474" w:rsidP="00AF5474">
      <w:pPr>
        <w:tabs>
          <w:tab w:val="left" w:pos="360"/>
        </w:tabs>
        <w:spacing w:before="200" w:after="200"/>
        <w:ind w:left="360" w:hanging="218"/>
        <w:rPr>
          <w:rFonts w:ascii="Arial" w:hAnsi="Arial" w:cs="Arial"/>
        </w:rPr>
      </w:pPr>
      <w:r w:rsidRPr="00F16C07">
        <w:rPr>
          <w:rFonts w:ascii="Arial" w:hAnsi="Arial" w:cs="Arial"/>
        </w:rPr>
        <w:t>Et des prestations à la demande traitées à prix unitaires</w:t>
      </w:r>
      <w:r w:rsidR="00F16C07">
        <w:rPr>
          <w:rFonts w:ascii="Arial" w:hAnsi="Arial" w:cs="Arial"/>
        </w:rPr>
        <w:t> :</w:t>
      </w:r>
    </w:p>
    <w:p w14:paraId="1DE7DA7E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Nettoyage de vitreries ;</w:t>
      </w:r>
    </w:p>
    <w:p w14:paraId="62B5D2B6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Nettoyage après travaux ;</w:t>
      </w:r>
    </w:p>
    <w:p w14:paraId="74618022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Nettoyage approfondi des certaines zones sur demande ;</w:t>
      </w:r>
    </w:p>
    <w:p w14:paraId="5B7D8765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Autre nettoyage ponctuel.</w:t>
      </w:r>
    </w:p>
    <w:p w14:paraId="2BF98173" w14:textId="77777777" w:rsidR="00F16C07" w:rsidRPr="00F16C07" w:rsidRDefault="00F16C07" w:rsidP="00AF5474">
      <w:pPr>
        <w:tabs>
          <w:tab w:val="left" w:pos="360"/>
        </w:tabs>
        <w:spacing w:before="200" w:after="200"/>
        <w:ind w:left="360" w:hanging="218"/>
        <w:rPr>
          <w:rFonts w:ascii="Arial" w:hAnsi="Arial" w:cs="Arial"/>
        </w:rPr>
      </w:pPr>
    </w:p>
    <w:p w14:paraId="13C7EBC6" w14:textId="7DE91934" w:rsidR="00703BD5" w:rsidRPr="00F16C07" w:rsidRDefault="009205FD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L</w:t>
      </w:r>
      <w:r w:rsidR="00703BD5" w:rsidRPr="00F16C07">
        <w:rPr>
          <w:rFonts w:ascii="Arial" w:hAnsi="Arial" w:cs="Arial"/>
          <w:lang w:eastAsia="fr-FR" w:bidi="ml"/>
        </w:rPr>
        <w:t>’accord-cadre est conclu comme suit :</w:t>
      </w:r>
    </w:p>
    <w:p w14:paraId="521381A0" w14:textId="36CA5246" w:rsidR="00BD479D" w:rsidRDefault="00BD479D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58"/>
        <w:gridCol w:w="3642"/>
      </w:tblGrid>
      <w:tr w:rsidR="00F16C07" w:rsidRPr="0029422B" w14:paraId="46F1544F" w14:textId="77777777" w:rsidTr="00D76BCB">
        <w:trPr>
          <w:trHeight w:val="1273"/>
          <w:jc w:val="center"/>
        </w:trPr>
        <w:tc>
          <w:tcPr>
            <w:tcW w:w="900" w:type="dxa"/>
            <w:shd w:val="clear" w:color="auto" w:fill="002060"/>
            <w:vAlign w:val="center"/>
          </w:tcPr>
          <w:p w14:paraId="10ECCE2D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Lots</w:t>
            </w:r>
          </w:p>
        </w:tc>
        <w:tc>
          <w:tcPr>
            <w:tcW w:w="3958" w:type="dxa"/>
            <w:shd w:val="clear" w:color="auto" w:fill="002060"/>
            <w:vAlign w:val="center"/>
          </w:tcPr>
          <w:p w14:paraId="67AE443A" w14:textId="77777777" w:rsidR="00F16C07" w:rsidRPr="002C3708" w:rsidRDefault="00F16C07" w:rsidP="00D76BCB">
            <w:pPr>
              <w:pStyle w:val="Titre4"/>
              <w:numPr>
                <w:ilvl w:val="3"/>
                <w:numId w:val="0"/>
              </w:numPr>
              <w:jc w:val="center"/>
              <w:rPr>
                <w:b w:val="0"/>
                <w:bCs/>
                <w:i/>
                <w:iCs/>
                <w:color w:val="FFFFFF" w:themeColor="background1"/>
              </w:rPr>
            </w:pPr>
            <w:r w:rsidRPr="002C3708">
              <w:rPr>
                <w:bCs/>
                <w:color w:val="FFFFFF" w:themeColor="background1"/>
              </w:rPr>
              <w:t>Description</w:t>
            </w:r>
          </w:p>
        </w:tc>
        <w:tc>
          <w:tcPr>
            <w:tcW w:w="3642" w:type="dxa"/>
            <w:shd w:val="clear" w:color="auto" w:fill="002060"/>
            <w:vAlign w:val="center"/>
          </w:tcPr>
          <w:p w14:paraId="237C4189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  <w:p w14:paraId="70EADDCA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Engagement Maximum</w:t>
            </w:r>
          </w:p>
          <w:p w14:paraId="7D4B70FC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(</w:t>
            </w:r>
            <w:proofErr w:type="gramStart"/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en</w:t>
            </w:r>
            <w:proofErr w:type="gramEnd"/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 xml:space="preserve"> euros HT)</w:t>
            </w:r>
          </w:p>
          <w:p w14:paraId="523A753F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Sur la durée totale du marché</w:t>
            </w:r>
          </w:p>
          <w:p w14:paraId="27B0DBE9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</w:tr>
      <w:tr w:rsidR="00F16C07" w:rsidRPr="0029422B" w14:paraId="3A599BFE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333C2C4C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958" w:type="dxa"/>
            <w:vAlign w:val="center"/>
          </w:tcPr>
          <w:p w14:paraId="267C3208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Besançon</w:t>
            </w:r>
          </w:p>
        </w:tc>
        <w:tc>
          <w:tcPr>
            <w:tcW w:w="3642" w:type="dxa"/>
            <w:vAlign w:val="center"/>
          </w:tcPr>
          <w:p w14:paraId="05982F42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150 000 €</w:t>
            </w:r>
          </w:p>
        </w:tc>
      </w:tr>
      <w:tr w:rsidR="00F16C07" w:rsidRPr="0029422B" w14:paraId="405AC52F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1AC22EC6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3958" w:type="dxa"/>
            <w:vAlign w:val="center"/>
          </w:tcPr>
          <w:p w14:paraId="2689310E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Dijon</w:t>
            </w:r>
          </w:p>
        </w:tc>
        <w:tc>
          <w:tcPr>
            <w:tcW w:w="3642" w:type="dxa"/>
            <w:vAlign w:val="center"/>
          </w:tcPr>
          <w:p w14:paraId="782BB8BB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150 000 €</w:t>
            </w:r>
          </w:p>
        </w:tc>
      </w:tr>
      <w:tr w:rsidR="00F16C07" w:rsidRPr="0029422B" w14:paraId="3F29F89E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754B8199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3958" w:type="dxa"/>
            <w:vAlign w:val="center"/>
          </w:tcPr>
          <w:p w14:paraId="6CB7CF81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Belfort Maison du Don</w:t>
            </w:r>
          </w:p>
        </w:tc>
        <w:tc>
          <w:tcPr>
            <w:tcW w:w="3642" w:type="dxa"/>
            <w:vAlign w:val="center"/>
          </w:tcPr>
          <w:p w14:paraId="62A06AB1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50 000 €</w:t>
            </w:r>
          </w:p>
        </w:tc>
      </w:tr>
      <w:tr w:rsidR="00F16C07" w:rsidRPr="0029422B" w14:paraId="067ECCCB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4833A9F4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3958" w:type="dxa"/>
            <w:vAlign w:val="center"/>
          </w:tcPr>
          <w:p w14:paraId="010BC658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d’Auxerre - Sens</w:t>
            </w:r>
          </w:p>
        </w:tc>
        <w:tc>
          <w:tcPr>
            <w:tcW w:w="3642" w:type="dxa"/>
            <w:vAlign w:val="center"/>
          </w:tcPr>
          <w:p w14:paraId="3BC4C322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110 000 €</w:t>
            </w:r>
          </w:p>
        </w:tc>
      </w:tr>
      <w:tr w:rsidR="00F16C07" w:rsidRPr="0029422B" w14:paraId="7E2D976F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498333BB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3958" w:type="dxa"/>
            <w:vAlign w:val="center"/>
          </w:tcPr>
          <w:p w14:paraId="49645850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Macon</w:t>
            </w:r>
          </w:p>
        </w:tc>
        <w:tc>
          <w:tcPr>
            <w:tcW w:w="3642" w:type="dxa"/>
            <w:vAlign w:val="center"/>
          </w:tcPr>
          <w:p w14:paraId="299CC490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60 000 €</w:t>
            </w:r>
          </w:p>
        </w:tc>
      </w:tr>
      <w:tr w:rsidR="00F16C07" w:rsidRPr="0029422B" w14:paraId="3AA17DAA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36177656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06</w:t>
            </w:r>
          </w:p>
        </w:tc>
        <w:tc>
          <w:tcPr>
            <w:tcW w:w="3958" w:type="dxa"/>
            <w:vAlign w:val="center"/>
          </w:tcPr>
          <w:p w14:paraId="3D238235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Nevers</w:t>
            </w:r>
          </w:p>
        </w:tc>
        <w:tc>
          <w:tcPr>
            <w:tcW w:w="3642" w:type="dxa"/>
            <w:vAlign w:val="center"/>
          </w:tcPr>
          <w:p w14:paraId="1646F13D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70 000 €</w:t>
            </w:r>
          </w:p>
        </w:tc>
      </w:tr>
      <w:tr w:rsidR="00F16C07" w:rsidRPr="0029422B" w14:paraId="414E0A04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605EA7B1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3958" w:type="dxa"/>
            <w:vAlign w:val="center"/>
          </w:tcPr>
          <w:p w14:paraId="2A540F56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Chalon-sur-Saône</w:t>
            </w:r>
          </w:p>
        </w:tc>
        <w:tc>
          <w:tcPr>
            <w:tcW w:w="3642" w:type="dxa"/>
            <w:vAlign w:val="center"/>
          </w:tcPr>
          <w:p w14:paraId="75DD2E81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70 000 €</w:t>
            </w:r>
          </w:p>
        </w:tc>
      </w:tr>
    </w:tbl>
    <w:p w14:paraId="7B35B036" w14:textId="55B61262" w:rsidR="00F16C07" w:rsidRDefault="00F16C07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44EC22BA" w14:textId="31FD0D57" w:rsidR="00F16C07" w:rsidRDefault="00F16C07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53F59F4A" w14:textId="77777777" w:rsidR="00F16C07" w:rsidRDefault="00F16C07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6A34CAAA" w14:textId="77777777"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3261C6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6A34CAAB" w14:textId="6C7E720C"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B05C4B">
        <w:rPr>
          <w:rFonts w:ascii="Arial" w:hAnsi="Arial" w:cs="Arial"/>
          <w:i/>
          <w:iCs/>
          <w:sz w:val="18"/>
          <w:szCs w:val="18"/>
        </w:rPr>
        <w:t>E</w:t>
      </w:r>
      <w:r>
        <w:rPr>
          <w:rFonts w:ascii="Arial" w:hAnsi="Arial" w:cs="Arial"/>
          <w:i/>
          <w:iCs/>
          <w:sz w:val="18"/>
          <w:szCs w:val="18"/>
        </w:rPr>
        <w:t>n cas de groupement d’opérateurs économiques.)</w:t>
      </w:r>
    </w:p>
    <w:p w14:paraId="6A34CAAC" w14:textId="77777777"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6A34CAAD" w14:textId="66649A74"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244CBD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14:paraId="6A34CAAE" w14:textId="19E98167"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 w:rsidRPr="00244CBD">
        <w:rPr>
          <w:rFonts w:ascii="Arial" w:hAnsi="Arial" w:cs="Arial"/>
          <w:i/>
          <w:iCs/>
          <w:sz w:val="18"/>
          <w:szCs w:val="18"/>
        </w:rPr>
        <w:t>(</w:t>
      </w:r>
      <w:r w:rsidR="00F96720" w:rsidRPr="00244CBD">
        <w:rPr>
          <w:rFonts w:ascii="Arial" w:hAnsi="Arial" w:cs="Arial"/>
          <w:i/>
          <w:iCs/>
          <w:sz w:val="18"/>
          <w:szCs w:val="18"/>
        </w:rPr>
        <w:t xml:space="preserve">Le </w:t>
      </w:r>
      <w:r w:rsidR="00244CBD" w:rsidRPr="00244CBD">
        <w:rPr>
          <w:rFonts w:ascii="Arial" w:hAnsi="Arial" w:cs="Arial"/>
          <w:i/>
          <w:iCs/>
          <w:sz w:val="18"/>
          <w:szCs w:val="18"/>
        </w:rPr>
        <w:t xml:space="preserve">soumissionnaire </w:t>
      </w:r>
      <w:r w:rsidR="00F96720" w:rsidRPr="00244CBD">
        <w:rPr>
          <w:rFonts w:ascii="Arial" w:hAnsi="Arial" w:cs="Arial"/>
          <w:i/>
          <w:iCs/>
          <w:sz w:val="18"/>
          <w:szCs w:val="18"/>
        </w:rPr>
        <w:t>c</w:t>
      </w:r>
      <w:r w:rsidRPr="00244CBD">
        <w:rPr>
          <w:rFonts w:ascii="Arial" w:hAnsi="Arial" w:cs="Arial"/>
          <w:i/>
          <w:iCs/>
          <w:sz w:val="18"/>
          <w:szCs w:val="18"/>
        </w:rPr>
        <w:t>oche la case correspondante.)</w:t>
      </w:r>
    </w:p>
    <w:p w14:paraId="6A34CAAF" w14:textId="77777777"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64A75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64A75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A34CAB0" w14:textId="77777777"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6A34CAB1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 w:rsidRPr="00EC4741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14:paraId="6A34CAB6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AB2" w14:textId="77777777" w:rsidR="009B1CD0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6A34CAB3" w14:textId="77777777" w:rsidR="009B1CD0" w:rsidRDefault="009B1CD0" w:rsidP="005846FB"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CAB4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6A34CAB5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 w:rsidR="009B1CD0" w14:paraId="6A34CABB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34CAB7" w14:textId="77777777" w:rsidR="009B1CD0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34CAB8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34CAB9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6A34CABA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9B1CD0" w14:paraId="6A34CABF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ABC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ABD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34CABE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6A34CAC3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A34CAC0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6A34CAC1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4CAC2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6A34CAC7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AC4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AC5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A34CAC6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6A34CAC8" w14:textId="77777777" w:rsidR="009B1CD0" w:rsidRDefault="009B1CD0" w:rsidP="006C4338">
      <w:pPr>
        <w:tabs>
          <w:tab w:val="left" w:pos="851"/>
          <w:tab w:val="left" w:pos="6237"/>
        </w:tabs>
      </w:pPr>
    </w:p>
    <w:p w14:paraId="6A34CAC9" w14:textId="6EA0014E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B5F126A" w14:textId="5289BA59" w:rsidR="00370B4B" w:rsidRDefault="00370B4B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8BECF70" w14:textId="77777777" w:rsidR="007B13AE" w:rsidRDefault="007B13AE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6A34CACA" w14:textId="77777777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3261C6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- Compte (s) à créditer :</w:t>
      </w:r>
    </w:p>
    <w:p w14:paraId="0B26F167" w14:textId="77777777" w:rsidR="00EC4741" w:rsidRDefault="00EC4741" w:rsidP="00F96720">
      <w:pPr>
        <w:tabs>
          <w:tab w:val="left" w:pos="426"/>
        </w:tabs>
        <w:suppressAutoHyphens w:val="0"/>
        <w:jc w:val="both"/>
        <w:rPr>
          <w:b/>
          <w:i/>
          <w:sz w:val="18"/>
          <w:szCs w:val="18"/>
          <w:lang w:eastAsia="fr-FR" w:bidi="ml"/>
        </w:rPr>
      </w:pPr>
    </w:p>
    <w:p w14:paraId="6A34CACB" w14:textId="378AE746" w:rsidR="00926CF0" w:rsidRPr="00EC4741" w:rsidRDefault="00F96720" w:rsidP="00F96720">
      <w:pPr>
        <w:tabs>
          <w:tab w:val="left" w:pos="426"/>
        </w:tabs>
        <w:suppressAutoHyphens w:val="0"/>
        <w:jc w:val="both"/>
        <w:rPr>
          <w:b/>
          <w:i/>
          <w:sz w:val="18"/>
          <w:szCs w:val="18"/>
          <w:lang w:eastAsia="fr-FR" w:bidi="ml"/>
        </w:rPr>
      </w:pPr>
      <w:r w:rsidRPr="00EC4741">
        <w:rPr>
          <w:b/>
          <w:i/>
          <w:sz w:val="18"/>
          <w:szCs w:val="18"/>
          <w:lang w:eastAsia="fr-FR" w:bidi="ml"/>
        </w:rPr>
        <w:t xml:space="preserve">Le </w:t>
      </w:r>
      <w:r w:rsidR="00EC4741" w:rsidRPr="00EC4741">
        <w:rPr>
          <w:b/>
          <w:i/>
          <w:sz w:val="18"/>
          <w:szCs w:val="18"/>
          <w:lang w:eastAsia="fr-FR" w:bidi="ml"/>
        </w:rPr>
        <w:t xml:space="preserve">soumissionnaire </w:t>
      </w:r>
      <w:r w:rsidR="00A14E5B" w:rsidRPr="00EC4741">
        <w:rPr>
          <w:b/>
          <w:i/>
          <w:sz w:val="18"/>
          <w:szCs w:val="18"/>
          <w:lang w:eastAsia="fr-FR" w:bidi="ml"/>
        </w:rPr>
        <w:t xml:space="preserve">remplit ci-dessous le nom de l’établissement bancaire et le numéro de compte complet, il </w:t>
      </w:r>
      <w:r w:rsidRPr="00EC4741">
        <w:rPr>
          <w:b/>
          <w:i/>
          <w:sz w:val="18"/>
          <w:szCs w:val="18"/>
          <w:lang w:eastAsia="fr-FR" w:bidi="ml"/>
        </w:rPr>
        <w:t>a</w:t>
      </w:r>
      <w:r w:rsidR="00926CF0" w:rsidRPr="00EC4741">
        <w:rPr>
          <w:b/>
          <w:i/>
          <w:sz w:val="18"/>
          <w:szCs w:val="18"/>
          <w:lang w:eastAsia="fr-FR" w:bidi="ml"/>
        </w:rPr>
        <w:t xml:space="preserve">grafe ci-après un ou des relevé(s) d’identité bancaire ou postal ; </w:t>
      </w:r>
      <w:r w:rsidR="00A14E5B" w:rsidRPr="00EC4741">
        <w:rPr>
          <w:b/>
          <w:i/>
          <w:sz w:val="18"/>
          <w:szCs w:val="18"/>
          <w:lang w:eastAsia="fr-FR" w:bidi="ml"/>
        </w:rPr>
        <w:t>il</w:t>
      </w:r>
      <w:r w:rsidR="00926CF0" w:rsidRPr="00EC4741">
        <w:rPr>
          <w:b/>
          <w:i/>
          <w:sz w:val="18"/>
          <w:szCs w:val="18"/>
          <w:lang w:eastAsia="fr-FR" w:bidi="ml"/>
        </w:rPr>
        <w:t xml:space="preserve"> vérifie que l’IBAN est clairement mentionné sur le document transmis.</w:t>
      </w:r>
    </w:p>
    <w:p w14:paraId="7E472A19" w14:textId="134DB5AB" w:rsidR="00EC4741" w:rsidRPr="002C04E1" w:rsidRDefault="002C04E1" w:rsidP="00F96720">
      <w:pPr>
        <w:tabs>
          <w:tab w:val="left" w:pos="426"/>
        </w:tabs>
        <w:suppressAutoHyphens w:val="0"/>
        <w:jc w:val="both"/>
        <w:rPr>
          <w:b/>
          <w:i/>
          <w:sz w:val="18"/>
          <w:szCs w:val="18"/>
          <w:lang w:eastAsia="fr-FR" w:bidi="ml"/>
        </w:rPr>
      </w:pPr>
      <w:r w:rsidRPr="005561EA">
        <w:rPr>
          <w:b/>
          <w:i/>
          <w:sz w:val="18"/>
          <w:szCs w:val="18"/>
          <w:lang w:eastAsia="fr-FR" w:bidi="ml"/>
        </w:rPr>
        <w:t>Dans l’hypothèse de compte bancaire domicilié à l’étranger, le soumissionnaire transmet à l’EFS une domiciliation bancaire au format international SWIFT.</w:t>
      </w:r>
      <w:r w:rsidRPr="002C04E1">
        <w:rPr>
          <w:b/>
          <w:i/>
          <w:sz w:val="18"/>
          <w:szCs w:val="18"/>
          <w:lang w:eastAsia="fr-FR" w:bidi="ml"/>
        </w:rPr>
        <w:t xml:space="preserve"> </w:t>
      </w:r>
      <w:r>
        <w:rPr>
          <w:b/>
          <w:i/>
          <w:sz w:val="18"/>
          <w:szCs w:val="18"/>
          <w:lang w:eastAsia="fr-FR" w:bidi="ml"/>
        </w:rPr>
        <w:t xml:space="preserve"> </w:t>
      </w:r>
    </w:p>
    <w:p w14:paraId="5181277A" w14:textId="77777777" w:rsidR="002C04E1" w:rsidRDefault="002C04E1" w:rsidP="00F96720">
      <w:pPr>
        <w:tabs>
          <w:tab w:val="left" w:pos="426"/>
        </w:tabs>
        <w:suppressAutoHyphens w:val="0"/>
        <w:jc w:val="both"/>
        <w:rPr>
          <w:i/>
          <w:sz w:val="18"/>
          <w:szCs w:val="18"/>
          <w:lang w:eastAsia="fr-FR" w:bidi="ml"/>
        </w:rPr>
      </w:pPr>
    </w:p>
    <w:p w14:paraId="6A34CACC" w14:textId="77777777" w:rsidR="00926CF0" w:rsidRPr="00F96720" w:rsidRDefault="00926CF0" w:rsidP="00F96720">
      <w:pPr>
        <w:tabs>
          <w:tab w:val="left" w:pos="426"/>
        </w:tabs>
        <w:suppressAutoHyphens w:val="0"/>
        <w:jc w:val="both"/>
        <w:rPr>
          <w:i/>
          <w:sz w:val="18"/>
          <w:szCs w:val="18"/>
          <w:lang w:eastAsia="fr-FR" w:bidi="ml"/>
        </w:rPr>
      </w:pPr>
      <w:r w:rsidRPr="00F96720">
        <w:rPr>
          <w:i/>
          <w:sz w:val="18"/>
          <w:szCs w:val="18"/>
          <w:lang w:eastAsia="fr-FR" w:bidi="ml"/>
        </w:rPr>
        <w:t xml:space="preserve">(En cas de groupement conjoint, joindre </w:t>
      </w:r>
      <w:proofErr w:type="gramStart"/>
      <w:r w:rsidRPr="00F96720">
        <w:rPr>
          <w:i/>
          <w:sz w:val="18"/>
          <w:szCs w:val="18"/>
          <w:lang w:eastAsia="fr-FR" w:bidi="ml"/>
        </w:rPr>
        <w:t>un d’identité bancaire ou postal</w:t>
      </w:r>
      <w:proofErr w:type="gramEnd"/>
      <w:r w:rsidRPr="00F96720">
        <w:rPr>
          <w:i/>
          <w:sz w:val="18"/>
          <w:szCs w:val="18"/>
          <w:lang w:eastAsia="fr-FR" w:bidi="ml"/>
        </w:rPr>
        <w:t xml:space="preserve"> pour chacun des membres du groupement)</w:t>
      </w:r>
    </w:p>
    <w:p w14:paraId="6A34CACD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CE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 de l’établissement bancaire :</w:t>
      </w:r>
    </w:p>
    <w:p w14:paraId="6A34CACF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AD0" w14:textId="77777777" w:rsidR="009B1CD0" w:rsidRDefault="009B1CD0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AD1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AD2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</w:t>
      </w:r>
      <w:proofErr w:type="gramEnd"/>
      <w:r>
        <w:rPr>
          <w:rFonts w:ascii="Arial" w:hAnsi="Arial" w:cs="Arial"/>
        </w:rPr>
        <w:t xml:space="preserve"> de compte :</w:t>
      </w:r>
    </w:p>
    <w:p w14:paraId="6A34CAD3" w14:textId="77777777" w:rsidR="009B1CD0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4" w14:textId="77777777" w:rsidR="00A14E5B" w:rsidRDefault="00A14E5B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5" w14:textId="77777777" w:rsidR="00A14E5B" w:rsidRDefault="00A14E5B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6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7" w14:textId="792BFA4A" w:rsidR="003261C6" w:rsidRPr="003261C6" w:rsidRDefault="00EC4741" w:rsidP="003261C6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color w:val="008000"/>
          <w:lang w:eastAsia="fr-FR" w:bidi="ml"/>
        </w:rPr>
      </w:pPr>
      <w:r>
        <w:rPr>
          <w:rFonts w:ascii="Arial" w:hAnsi="Arial" w:cs="Arial"/>
          <w:b/>
          <w:bCs/>
          <w:sz w:val="22"/>
          <w:szCs w:val="22"/>
          <w:lang w:eastAsia="fr-FR" w:bidi="ml"/>
        </w:rPr>
        <w:t>B6</w:t>
      </w:r>
      <w:r w:rsidR="007B13AE"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– Régime fiscal lié aux </w:t>
      </w:r>
      <w:r w:rsidR="003261C6" w:rsidRPr="003261C6">
        <w:rPr>
          <w:rFonts w:ascii="Arial" w:hAnsi="Arial" w:cs="Arial"/>
          <w:b/>
          <w:bCs/>
          <w:sz w:val="22"/>
          <w:szCs w:val="22"/>
          <w:lang w:eastAsia="fr-FR" w:bidi="ml"/>
        </w:rPr>
        <w:t>services objet</w:t>
      </w:r>
      <w:r w:rsidR="009205FD">
        <w:rPr>
          <w:rFonts w:ascii="Arial" w:hAnsi="Arial" w:cs="Arial"/>
          <w:b/>
          <w:bCs/>
          <w:sz w:val="22"/>
          <w:szCs w:val="22"/>
          <w:lang w:eastAsia="fr-FR" w:bidi="ml"/>
        </w:rPr>
        <w:t>s</w:t>
      </w:r>
      <w:r w:rsidR="003261C6" w:rsidRPr="003261C6"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 du marché</w:t>
      </w:r>
      <w:r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 public</w:t>
      </w:r>
      <w:r w:rsidR="003261C6" w:rsidRPr="003261C6">
        <w:rPr>
          <w:rFonts w:ascii="Arial" w:hAnsi="Arial" w:cs="Arial"/>
          <w:b/>
          <w:bCs/>
          <w:color w:val="008000"/>
          <w:lang w:eastAsia="fr-FR" w:bidi="ml"/>
        </w:rPr>
        <w:t xml:space="preserve"> </w:t>
      </w:r>
    </w:p>
    <w:p w14:paraId="6A34CAD8" w14:textId="47C83D23" w:rsidR="003261C6" w:rsidRPr="00EC4741" w:rsidRDefault="003261C6" w:rsidP="003261C6">
      <w:pPr>
        <w:tabs>
          <w:tab w:val="left" w:pos="426"/>
        </w:tabs>
        <w:suppressAutoHyphens w:val="0"/>
        <w:rPr>
          <w:i/>
          <w:sz w:val="18"/>
          <w:szCs w:val="18"/>
          <w:lang w:eastAsia="fr-FR" w:bidi="ml"/>
        </w:rPr>
      </w:pPr>
      <w:r w:rsidRPr="00EC4741">
        <w:rPr>
          <w:i/>
          <w:sz w:val="18"/>
          <w:szCs w:val="18"/>
          <w:lang w:eastAsia="fr-FR" w:bidi="ml"/>
        </w:rPr>
        <w:t xml:space="preserve">(Le </w:t>
      </w:r>
      <w:r w:rsidR="00EC4741" w:rsidRPr="00EC4741">
        <w:rPr>
          <w:i/>
          <w:sz w:val="18"/>
          <w:szCs w:val="18"/>
          <w:lang w:eastAsia="fr-FR" w:bidi="ml"/>
        </w:rPr>
        <w:t xml:space="preserve">soumissionnaire </w:t>
      </w:r>
      <w:r w:rsidRPr="00EC4741">
        <w:rPr>
          <w:i/>
          <w:sz w:val="18"/>
          <w:szCs w:val="18"/>
          <w:lang w:eastAsia="fr-FR" w:bidi="ml"/>
        </w:rPr>
        <w:t>obtient l’information auprès de son service comptable).</w:t>
      </w:r>
    </w:p>
    <w:p w14:paraId="6A34CAD9" w14:textId="77777777" w:rsidR="003261C6" w:rsidRPr="003261C6" w:rsidRDefault="003261C6" w:rsidP="003261C6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lang w:eastAsia="fr-FR" w:bidi="ml"/>
        </w:rPr>
      </w:pPr>
    </w:p>
    <w:p w14:paraId="6A34CADA" w14:textId="55716BA7" w:rsidR="003261C6" w:rsidRPr="003261C6" w:rsidRDefault="003261C6" w:rsidP="003261C6">
      <w:pPr>
        <w:tabs>
          <w:tab w:val="left" w:pos="426"/>
        </w:tabs>
        <w:suppressAutoHyphens w:val="0"/>
        <w:spacing w:after="240"/>
        <w:jc w:val="both"/>
        <w:rPr>
          <w:lang w:eastAsia="fr-FR" w:bidi="ml"/>
        </w:rPr>
      </w:pPr>
      <w:r w:rsidRPr="003261C6">
        <w:rPr>
          <w:lang w:eastAsia="fr-FR" w:bidi="ml"/>
        </w:rPr>
        <w:t xml:space="preserve">Le </w:t>
      </w:r>
      <w:r w:rsidR="00EC4741">
        <w:rPr>
          <w:lang w:eastAsia="fr-FR" w:bidi="ml"/>
        </w:rPr>
        <w:t>soumissionnaire</w:t>
      </w:r>
      <w:r w:rsidRPr="003261C6">
        <w:rPr>
          <w:lang w:eastAsia="fr-FR" w:bidi="ml"/>
        </w:rPr>
        <w:t xml:space="preserve"> a opté pour le régime des débits : </w:t>
      </w:r>
      <w:r w:rsidRPr="003261C6">
        <w:rPr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261C6">
        <w:rPr>
          <w:lang w:eastAsia="fr-FR" w:bidi="ml"/>
        </w:rPr>
        <w:instrText xml:space="preserve"> FORMCHECKBOX </w:instrText>
      </w:r>
      <w:r w:rsidR="00E64A75">
        <w:rPr>
          <w:lang w:eastAsia="fr-FR" w:bidi="ml"/>
        </w:rPr>
      </w:r>
      <w:r w:rsidR="00E64A75">
        <w:rPr>
          <w:lang w:eastAsia="fr-FR" w:bidi="ml"/>
        </w:rPr>
        <w:fldChar w:fldCharType="separate"/>
      </w:r>
      <w:r w:rsidRPr="003261C6">
        <w:rPr>
          <w:lang w:eastAsia="fr-FR" w:bidi="ml"/>
        </w:rPr>
        <w:fldChar w:fldCharType="end"/>
      </w:r>
      <w:r w:rsidRPr="003261C6">
        <w:rPr>
          <w:lang w:eastAsia="fr-FR" w:bidi="ml"/>
        </w:rPr>
        <w:tab/>
        <w:t xml:space="preserve">oui   </w:t>
      </w:r>
      <w:r w:rsidRPr="003261C6">
        <w:rPr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261C6">
        <w:rPr>
          <w:lang w:eastAsia="fr-FR" w:bidi="ml"/>
        </w:rPr>
        <w:instrText xml:space="preserve"> FORMCHECKBOX </w:instrText>
      </w:r>
      <w:r w:rsidR="00E64A75">
        <w:rPr>
          <w:lang w:eastAsia="fr-FR" w:bidi="ml"/>
        </w:rPr>
      </w:r>
      <w:r w:rsidR="00E64A75">
        <w:rPr>
          <w:lang w:eastAsia="fr-FR" w:bidi="ml"/>
        </w:rPr>
        <w:fldChar w:fldCharType="separate"/>
      </w:r>
      <w:r w:rsidRPr="003261C6">
        <w:rPr>
          <w:lang w:eastAsia="fr-FR" w:bidi="ml"/>
        </w:rPr>
        <w:fldChar w:fldCharType="end"/>
      </w:r>
      <w:r w:rsidRPr="003261C6">
        <w:rPr>
          <w:lang w:eastAsia="fr-FR" w:bidi="ml"/>
        </w:rPr>
        <w:t xml:space="preserve"> non </w:t>
      </w:r>
    </w:p>
    <w:p w14:paraId="6A34CADB" w14:textId="462EB873" w:rsidR="003261C6" w:rsidRPr="003261C6" w:rsidRDefault="003261C6" w:rsidP="003261C6">
      <w:pPr>
        <w:tabs>
          <w:tab w:val="left" w:pos="426"/>
        </w:tabs>
        <w:suppressAutoHyphens w:val="0"/>
        <w:spacing w:after="240"/>
        <w:jc w:val="both"/>
        <w:rPr>
          <w:lang w:eastAsia="fr-FR" w:bidi="ml"/>
        </w:rPr>
      </w:pPr>
      <w:r w:rsidRPr="003261C6">
        <w:rPr>
          <w:lang w:eastAsia="fr-FR" w:bidi="ml"/>
        </w:rPr>
        <w:t xml:space="preserve">Le </w:t>
      </w:r>
      <w:r w:rsidR="00EC4741">
        <w:rPr>
          <w:lang w:eastAsia="fr-FR" w:bidi="ml"/>
        </w:rPr>
        <w:t>soumissionnaire</w:t>
      </w:r>
      <w:r w:rsidRPr="003261C6">
        <w:rPr>
          <w:lang w:eastAsia="fr-FR" w:bidi="ml"/>
        </w:rPr>
        <w:t xml:space="preserve"> indique le taux de TVA applicable aux </w:t>
      </w:r>
      <w:r w:rsidR="00EC4741" w:rsidRPr="006D2E23">
        <w:rPr>
          <w:lang w:eastAsia="fr-FR" w:bidi="ml"/>
        </w:rPr>
        <w:t xml:space="preserve">services </w:t>
      </w:r>
      <w:r w:rsidR="00EC4741">
        <w:rPr>
          <w:lang w:eastAsia="fr-FR" w:bidi="ml"/>
        </w:rPr>
        <w:t>o</w:t>
      </w:r>
      <w:r w:rsidRPr="003261C6">
        <w:rPr>
          <w:lang w:eastAsia="fr-FR" w:bidi="ml"/>
        </w:rPr>
        <w:t>bjets du marché</w:t>
      </w:r>
      <w:r w:rsidR="00EC4741">
        <w:rPr>
          <w:lang w:eastAsia="fr-FR" w:bidi="ml"/>
        </w:rPr>
        <w:t xml:space="preserve"> publics</w:t>
      </w:r>
      <w:r w:rsidRPr="003261C6">
        <w:rPr>
          <w:lang w:eastAsia="fr-FR" w:bidi="ml"/>
        </w:rPr>
        <w:t xml:space="preserve"> : ………………………………</w:t>
      </w:r>
    </w:p>
    <w:p w14:paraId="6A34CADC" w14:textId="4D5BB5A2" w:rsidR="003261C6" w:rsidRPr="003261C6" w:rsidRDefault="003261C6" w:rsidP="003261C6">
      <w:pPr>
        <w:tabs>
          <w:tab w:val="left" w:pos="426"/>
        </w:tabs>
        <w:suppressAutoHyphens w:val="0"/>
        <w:rPr>
          <w:lang w:eastAsia="fr-FR" w:bidi="ml"/>
        </w:rPr>
      </w:pPr>
      <w:r w:rsidRPr="003261C6">
        <w:rPr>
          <w:lang w:eastAsia="fr-FR" w:bidi="ml"/>
        </w:rPr>
        <w:t xml:space="preserve">Le </w:t>
      </w:r>
      <w:r w:rsidR="00EC4741">
        <w:rPr>
          <w:lang w:eastAsia="fr-FR" w:bidi="ml"/>
        </w:rPr>
        <w:t>soumissionnaire</w:t>
      </w:r>
      <w:r w:rsidRPr="003261C6">
        <w:rPr>
          <w:lang w:eastAsia="fr-FR" w:bidi="ml"/>
        </w:rPr>
        <w:t xml:space="preserve"> indique</w:t>
      </w:r>
      <w:r w:rsidR="00EC4741">
        <w:rPr>
          <w:lang w:eastAsia="fr-FR" w:bidi="ml"/>
        </w:rPr>
        <w:t>,</w:t>
      </w:r>
      <w:r w:rsidRPr="003261C6">
        <w:rPr>
          <w:lang w:eastAsia="fr-FR" w:bidi="ml"/>
        </w:rPr>
        <w:t xml:space="preserve"> le cas échéant</w:t>
      </w:r>
      <w:r w:rsidR="00EC4741">
        <w:rPr>
          <w:lang w:eastAsia="fr-FR" w:bidi="ml"/>
        </w:rPr>
        <w:t>,</w:t>
      </w:r>
      <w:r w:rsidRPr="003261C6">
        <w:rPr>
          <w:lang w:eastAsia="fr-FR" w:bidi="ml"/>
        </w:rPr>
        <w:t xml:space="preserve"> son numéro d’agrément de formation continue : …………………………</w:t>
      </w:r>
    </w:p>
    <w:p w14:paraId="6A34CADD" w14:textId="77777777" w:rsidR="003261C6" w:rsidRPr="003261C6" w:rsidRDefault="003261C6" w:rsidP="003261C6">
      <w:pPr>
        <w:tabs>
          <w:tab w:val="left" w:pos="426"/>
        </w:tabs>
        <w:suppressAutoHyphens w:val="0"/>
        <w:rPr>
          <w:rFonts w:ascii="Arial" w:hAnsi="Arial" w:cs="Arial"/>
          <w:b/>
          <w:bCs/>
          <w:sz w:val="22"/>
          <w:szCs w:val="22"/>
          <w:lang w:eastAsia="fr-FR" w:bidi="ml"/>
        </w:rPr>
      </w:pPr>
    </w:p>
    <w:p w14:paraId="6A34CADE" w14:textId="7A253104" w:rsidR="003261C6" w:rsidRPr="00EC4741" w:rsidRDefault="003261C6" w:rsidP="003261C6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lang w:eastAsia="fr-FR" w:bidi="ml"/>
        </w:rPr>
      </w:pPr>
      <w:r w:rsidRPr="00EC4741">
        <w:rPr>
          <w:rFonts w:ascii="Arial" w:hAnsi="Arial" w:cs="Arial"/>
          <w:lang w:eastAsia="fr-FR" w:bidi="ml"/>
        </w:rPr>
        <w:t xml:space="preserve">Le </w:t>
      </w:r>
      <w:r w:rsidR="00EC4741" w:rsidRPr="00EC4741">
        <w:rPr>
          <w:rFonts w:ascii="Arial" w:hAnsi="Arial" w:cs="Arial"/>
          <w:lang w:eastAsia="fr-FR" w:bidi="ml"/>
        </w:rPr>
        <w:t>cotraitant</w:t>
      </w:r>
      <w:r w:rsidRPr="00EC4741">
        <w:rPr>
          <w:rFonts w:ascii="Arial" w:hAnsi="Arial" w:cs="Arial"/>
          <w:lang w:eastAsia="fr-FR" w:bidi="ml"/>
        </w:rPr>
        <w:t xml:space="preserve"> ……………. </w:t>
      </w:r>
      <w:proofErr w:type="gramStart"/>
      <w:r w:rsidRPr="00EC4741">
        <w:rPr>
          <w:rFonts w:ascii="Arial" w:hAnsi="Arial" w:cs="Arial"/>
          <w:lang w:eastAsia="fr-FR" w:bidi="ml"/>
        </w:rPr>
        <w:t>a</w:t>
      </w:r>
      <w:proofErr w:type="gramEnd"/>
      <w:r w:rsidRPr="00EC4741">
        <w:rPr>
          <w:rFonts w:ascii="Arial" w:hAnsi="Arial" w:cs="Arial"/>
          <w:lang w:eastAsia="fr-FR" w:bidi="ml"/>
        </w:rPr>
        <w:t xml:space="preserve"> opté pour le régime des débits : </w:t>
      </w:r>
      <w:r w:rsidRPr="00EC474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C4741">
        <w:rPr>
          <w:rFonts w:ascii="Arial" w:hAnsi="Arial" w:cs="Arial"/>
          <w:lang w:eastAsia="fr-FR" w:bidi="ml"/>
        </w:rPr>
        <w:instrText xml:space="preserve"> FORMCHECKBOX </w:instrText>
      </w:r>
      <w:r w:rsidR="00E64A75">
        <w:rPr>
          <w:rFonts w:ascii="Arial" w:hAnsi="Arial" w:cs="Arial"/>
          <w:lang w:eastAsia="fr-FR" w:bidi="ml"/>
        </w:rPr>
      </w:r>
      <w:r w:rsidR="00E64A75">
        <w:rPr>
          <w:rFonts w:ascii="Arial" w:hAnsi="Arial" w:cs="Arial"/>
          <w:lang w:eastAsia="fr-FR" w:bidi="ml"/>
        </w:rPr>
        <w:fldChar w:fldCharType="separate"/>
      </w:r>
      <w:r w:rsidRPr="00EC4741">
        <w:rPr>
          <w:rFonts w:ascii="Arial" w:hAnsi="Arial" w:cs="Arial"/>
          <w:lang w:eastAsia="fr-FR" w:bidi="ml"/>
        </w:rPr>
        <w:fldChar w:fldCharType="end"/>
      </w:r>
      <w:r w:rsidRPr="00EC4741">
        <w:rPr>
          <w:rFonts w:ascii="Arial" w:hAnsi="Arial" w:cs="Arial"/>
          <w:lang w:eastAsia="fr-FR" w:bidi="ml"/>
        </w:rPr>
        <w:tab/>
        <w:t xml:space="preserve">oui   </w:t>
      </w:r>
      <w:r w:rsidRPr="00EC474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C4741">
        <w:rPr>
          <w:rFonts w:ascii="Arial" w:hAnsi="Arial" w:cs="Arial"/>
          <w:lang w:eastAsia="fr-FR" w:bidi="ml"/>
        </w:rPr>
        <w:instrText xml:space="preserve"> FORMCHECKBOX </w:instrText>
      </w:r>
      <w:r w:rsidR="00E64A75">
        <w:rPr>
          <w:rFonts w:ascii="Arial" w:hAnsi="Arial" w:cs="Arial"/>
          <w:lang w:eastAsia="fr-FR" w:bidi="ml"/>
        </w:rPr>
      </w:r>
      <w:r w:rsidR="00E64A75">
        <w:rPr>
          <w:rFonts w:ascii="Arial" w:hAnsi="Arial" w:cs="Arial"/>
          <w:lang w:eastAsia="fr-FR" w:bidi="ml"/>
        </w:rPr>
        <w:fldChar w:fldCharType="separate"/>
      </w:r>
      <w:r w:rsidRPr="00EC4741">
        <w:rPr>
          <w:rFonts w:ascii="Arial" w:hAnsi="Arial" w:cs="Arial"/>
          <w:lang w:eastAsia="fr-FR" w:bidi="ml"/>
        </w:rPr>
        <w:fldChar w:fldCharType="end"/>
      </w:r>
      <w:r w:rsidRPr="00EC4741">
        <w:rPr>
          <w:rFonts w:ascii="Arial" w:hAnsi="Arial" w:cs="Arial"/>
          <w:lang w:eastAsia="fr-FR" w:bidi="ml"/>
        </w:rPr>
        <w:t xml:space="preserve"> non </w:t>
      </w:r>
    </w:p>
    <w:p w14:paraId="6A34CADF" w14:textId="5FE50480" w:rsidR="003261C6" w:rsidRPr="00EC4741" w:rsidRDefault="003261C6" w:rsidP="003261C6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lang w:eastAsia="fr-FR" w:bidi="ml"/>
        </w:rPr>
      </w:pPr>
      <w:r w:rsidRPr="00EC4741">
        <w:rPr>
          <w:rFonts w:ascii="Arial" w:hAnsi="Arial" w:cs="Arial"/>
          <w:lang w:eastAsia="fr-FR" w:bidi="ml"/>
        </w:rPr>
        <w:t xml:space="preserve">Le </w:t>
      </w:r>
      <w:r w:rsidR="00EC4741" w:rsidRPr="00EC4741">
        <w:rPr>
          <w:rFonts w:ascii="Arial" w:hAnsi="Arial" w:cs="Arial"/>
          <w:lang w:eastAsia="fr-FR" w:bidi="ml"/>
        </w:rPr>
        <w:t>cotraitant</w:t>
      </w:r>
      <w:r w:rsidRPr="00EC4741">
        <w:rPr>
          <w:rFonts w:ascii="Arial" w:hAnsi="Arial" w:cs="Arial"/>
          <w:lang w:eastAsia="fr-FR" w:bidi="ml"/>
        </w:rPr>
        <w:t xml:space="preserve"> ………… indique le taux de TVA applicable aux produits objets du marché : ………………………………</w:t>
      </w:r>
    </w:p>
    <w:p w14:paraId="6A34CAE4" w14:textId="5160AF77" w:rsidR="00EC46B8" w:rsidRDefault="003261C6" w:rsidP="00EC4741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lang w:eastAsia="fr-FR" w:bidi="ml"/>
        </w:rPr>
      </w:pPr>
      <w:r w:rsidRPr="00EC4741">
        <w:rPr>
          <w:rFonts w:ascii="Arial" w:hAnsi="Arial" w:cs="Arial"/>
          <w:lang w:eastAsia="fr-FR" w:bidi="ml"/>
        </w:rPr>
        <w:t xml:space="preserve">Le </w:t>
      </w:r>
      <w:r w:rsidR="00EC4741" w:rsidRPr="00EC4741">
        <w:rPr>
          <w:rFonts w:ascii="Arial" w:hAnsi="Arial" w:cs="Arial"/>
          <w:lang w:eastAsia="fr-FR" w:bidi="ml"/>
        </w:rPr>
        <w:t>cotraitant</w:t>
      </w:r>
      <w:r w:rsidRPr="00EC4741">
        <w:rPr>
          <w:rFonts w:ascii="Arial" w:hAnsi="Arial" w:cs="Arial"/>
          <w:lang w:eastAsia="fr-FR" w:bidi="ml"/>
        </w:rPr>
        <w:t xml:space="preserve"> …………. </w:t>
      </w:r>
      <w:proofErr w:type="gramStart"/>
      <w:r w:rsidRPr="00EC4741">
        <w:rPr>
          <w:rFonts w:ascii="Arial" w:hAnsi="Arial" w:cs="Arial"/>
          <w:lang w:eastAsia="fr-FR" w:bidi="ml"/>
        </w:rPr>
        <w:t>indique</w:t>
      </w:r>
      <w:proofErr w:type="gramEnd"/>
      <w:r w:rsidRPr="00EC4741">
        <w:rPr>
          <w:rFonts w:ascii="Arial" w:hAnsi="Arial" w:cs="Arial"/>
          <w:lang w:eastAsia="fr-FR" w:bidi="ml"/>
        </w:rPr>
        <w:t xml:space="preserve"> le cas échéant son numéro d’agrément de formation continue : …………………………</w:t>
      </w:r>
    </w:p>
    <w:p w14:paraId="053847FE" w14:textId="77777777" w:rsidR="00BD479D" w:rsidRDefault="00BD479D" w:rsidP="00EC4741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b/>
        </w:rPr>
      </w:pPr>
    </w:p>
    <w:p w14:paraId="6A34CAE5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E6" w14:textId="30F50A4E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3261C6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9A70DA">
        <w:rPr>
          <w:rFonts w:ascii="Arial" w:hAnsi="Arial" w:cs="Arial"/>
          <w:b/>
          <w:sz w:val="22"/>
          <w:szCs w:val="22"/>
        </w:rPr>
        <w:t>Avance</w:t>
      </w:r>
      <w:r w:rsidRPr="009A70DA">
        <w:rPr>
          <w:rFonts w:ascii="Arial" w:hAnsi="Arial" w:cs="Arial"/>
          <w:b/>
        </w:rPr>
        <w:t> </w:t>
      </w:r>
      <w:r w:rsidRPr="009A70DA">
        <w:rPr>
          <w:rFonts w:ascii="Arial" w:hAnsi="Arial" w:cs="Arial"/>
          <w:i/>
          <w:sz w:val="18"/>
          <w:szCs w:val="18"/>
        </w:rPr>
        <w:t xml:space="preserve">(article </w:t>
      </w:r>
      <w:r w:rsidR="00A57DD1" w:rsidRPr="009A70DA">
        <w:rPr>
          <w:rFonts w:ascii="Arial" w:hAnsi="Arial" w:cs="Arial"/>
          <w:i/>
          <w:sz w:val="18"/>
          <w:szCs w:val="18"/>
        </w:rPr>
        <w:t>R2191-5</w:t>
      </w:r>
      <w:r w:rsidR="008D2C3C" w:rsidRPr="009A70DA">
        <w:rPr>
          <w:rFonts w:ascii="Arial" w:hAnsi="Arial" w:cs="Arial"/>
          <w:i/>
          <w:sz w:val="18"/>
          <w:szCs w:val="18"/>
        </w:rPr>
        <w:t xml:space="preserve"> </w:t>
      </w:r>
      <w:r w:rsidR="00E32A79" w:rsidRPr="009A70DA">
        <w:rPr>
          <w:rFonts w:ascii="Arial" w:hAnsi="Arial" w:cs="Arial"/>
          <w:i/>
          <w:sz w:val="18"/>
          <w:szCs w:val="18"/>
        </w:rPr>
        <w:t>CCP</w:t>
      </w:r>
      <w:r w:rsidR="008D2C3C" w:rsidRPr="009A70DA">
        <w:rPr>
          <w:rFonts w:ascii="Arial" w:hAnsi="Arial" w:cs="Arial"/>
          <w:i/>
          <w:sz w:val="18"/>
          <w:szCs w:val="18"/>
        </w:rPr>
        <w:t>)</w:t>
      </w:r>
      <w:r w:rsidR="009A70DA">
        <w:rPr>
          <w:rFonts w:ascii="Arial" w:hAnsi="Arial" w:cs="Arial"/>
          <w:i/>
          <w:sz w:val="18"/>
          <w:szCs w:val="18"/>
        </w:rPr>
        <w:t xml:space="preserve"> </w:t>
      </w:r>
      <w:r w:rsidRPr="009A70DA">
        <w:rPr>
          <w:rFonts w:ascii="Arial" w:hAnsi="Arial" w:cs="Arial"/>
          <w:b/>
          <w:sz w:val="22"/>
          <w:szCs w:val="22"/>
        </w:rPr>
        <w:t>:</w:t>
      </w:r>
    </w:p>
    <w:p w14:paraId="6A34CAE7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6A34CAE8" w14:textId="77777777" w:rsidR="009B1CD0" w:rsidRPr="00EC4741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 w:rsidRPr="00EC4741">
        <w:t>Je renonce au bénéfice de l'avance :</w:t>
      </w:r>
      <w:r w:rsidRPr="00EC4741">
        <w:tab/>
      </w:r>
      <w:r w:rsidRPr="00EC4741">
        <w:tab/>
      </w:r>
      <w:r w:rsidRPr="00EC4741">
        <w:tab/>
      </w:r>
      <w:r w:rsidRPr="00EC4741">
        <w:tab/>
      </w:r>
      <w:r w:rsidRPr="00EC4741">
        <w:tab/>
      </w:r>
      <w:r w:rsidR="007D7A65" w:rsidRPr="00EC4741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EC4741">
        <w:instrText xml:space="preserve"> FORMCHECKBOX </w:instrText>
      </w:r>
      <w:r w:rsidR="00E64A75">
        <w:fldChar w:fldCharType="separate"/>
      </w:r>
      <w:r w:rsidR="007D7A65" w:rsidRPr="00EC4741">
        <w:fldChar w:fldCharType="end"/>
      </w:r>
      <w:r w:rsidRPr="00EC4741">
        <w:tab/>
        <w:t>NON</w:t>
      </w:r>
      <w:r w:rsidRPr="00EC4741">
        <w:tab/>
      </w:r>
      <w:r w:rsidRPr="00EC4741">
        <w:tab/>
      </w:r>
      <w:r w:rsidRPr="00EC4741">
        <w:tab/>
      </w:r>
      <w:r w:rsidR="007D7A65" w:rsidRPr="00EC4741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EC4741">
        <w:instrText xml:space="preserve"> FORMCHECKBOX </w:instrText>
      </w:r>
      <w:r w:rsidR="00E64A75">
        <w:fldChar w:fldCharType="separate"/>
      </w:r>
      <w:r w:rsidR="007D7A65" w:rsidRPr="00EC4741">
        <w:fldChar w:fldCharType="end"/>
      </w:r>
      <w:r w:rsidRPr="00EC4741">
        <w:tab/>
        <w:t>OUI</w:t>
      </w:r>
    </w:p>
    <w:p w14:paraId="6A34CAE9" w14:textId="6F36D92C" w:rsidR="009B1CD0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 w:rsidRPr="00EC4741">
        <w:rPr>
          <w:rFonts w:ascii="Arial" w:hAnsi="Arial" w:cs="Arial"/>
          <w:i/>
          <w:sz w:val="18"/>
          <w:szCs w:val="18"/>
        </w:rPr>
        <w:t>(</w:t>
      </w:r>
      <w:r w:rsidR="00D904A2" w:rsidRPr="00EC4741">
        <w:rPr>
          <w:rFonts w:ascii="Arial" w:hAnsi="Arial" w:cs="Arial"/>
          <w:i/>
          <w:sz w:val="18"/>
          <w:szCs w:val="18"/>
        </w:rPr>
        <w:t xml:space="preserve">Le </w:t>
      </w:r>
      <w:r w:rsidR="00EC4741" w:rsidRPr="00EC4741">
        <w:rPr>
          <w:rFonts w:ascii="Arial" w:hAnsi="Arial" w:cs="Arial"/>
          <w:i/>
          <w:sz w:val="18"/>
          <w:szCs w:val="18"/>
        </w:rPr>
        <w:t xml:space="preserve">soumissionnaire </w:t>
      </w:r>
      <w:r w:rsidR="00D904A2" w:rsidRPr="00EC4741">
        <w:rPr>
          <w:rFonts w:ascii="Arial" w:hAnsi="Arial" w:cs="Arial"/>
          <w:i/>
          <w:sz w:val="18"/>
          <w:szCs w:val="18"/>
        </w:rPr>
        <w:t>c</w:t>
      </w:r>
      <w:r w:rsidRPr="00EC4741">
        <w:rPr>
          <w:rFonts w:ascii="Arial" w:hAnsi="Arial" w:cs="Arial"/>
          <w:i/>
          <w:sz w:val="18"/>
          <w:szCs w:val="18"/>
        </w:rPr>
        <w:t>oche la case correspondante.)</w:t>
      </w:r>
    </w:p>
    <w:p w14:paraId="6A34CAEA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EB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EC" w14:textId="77777777" w:rsidR="003261C6" w:rsidRDefault="003261C6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ED" w14:textId="305B03D8"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</w:t>
      </w:r>
      <w:r w:rsidR="003261C6">
        <w:rPr>
          <w:sz w:val="22"/>
          <w:szCs w:val="22"/>
        </w:rPr>
        <w:t>8</w:t>
      </w:r>
      <w:r w:rsidR="007B13AE">
        <w:rPr>
          <w:sz w:val="22"/>
          <w:szCs w:val="22"/>
        </w:rPr>
        <w:t xml:space="preserve"> - </w:t>
      </w:r>
      <w:r>
        <w:rPr>
          <w:sz w:val="22"/>
          <w:szCs w:val="22"/>
        </w:rPr>
        <w:t>Durée du marché</w:t>
      </w:r>
      <w:r w:rsidR="00EC4741">
        <w:rPr>
          <w:sz w:val="22"/>
          <w:szCs w:val="22"/>
        </w:rPr>
        <w:t xml:space="preserve"> public </w:t>
      </w:r>
      <w:r>
        <w:rPr>
          <w:sz w:val="22"/>
          <w:szCs w:val="22"/>
        </w:rPr>
        <w:t>:</w:t>
      </w:r>
    </w:p>
    <w:p w14:paraId="6A34CAEE" w14:textId="77777777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009FB79E" w14:textId="77777777" w:rsidR="00F16C07" w:rsidRDefault="00F16C07" w:rsidP="00F16C07">
      <w:pPr>
        <w:rPr>
          <w:rFonts w:ascii="Arial" w:hAnsi="Arial" w:cs="Arial"/>
        </w:rPr>
      </w:pPr>
      <w:r w:rsidRPr="008334EB">
        <w:rPr>
          <w:rFonts w:ascii="Arial" w:hAnsi="Arial" w:cs="Arial"/>
        </w:rPr>
        <w:t>Le marché public prend effet à compter du 1</w:t>
      </w:r>
      <w:r w:rsidRPr="008334EB">
        <w:rPr>
          <w:rFonts w:ascii="Arial" w:hAnsi="Arial" w:cs="Arial"/>
          <w:vertAlign w:val="superscript"/>
        </w:rPr>
        <w:t>er</w:t>
      </w:r>
      <w:r w:rsidRPr="008334EB">
        <w:rPr>
          <w:rFonts w:ascii="Arial" w:hAnsi="Arial" w:cs="Arial"/>
        </w:rPr>
        <w:t xml:space="preserve"> janvier 2026, pour une durée initiale ferme de 12 mois. </w:t>
      </w:r>
    </w:p>
    <w:p w14:paraId="0A920FA8" w14:textId="77777777" w:rsidR="00ED0940" w:rsidRDefault="00ED0940" w:rsidP="00ED0940">
      <w:pPr>
        <w:rPr>
          <w:rFonts w:ascii="Arial" w:hAnsi="Arial" w:cs="Arial"/>
        </w:rPr>
      </w:pPr>
    </w:p>
    <w:p w14:paraId="4060892F" w14:textId="3D166DCD" w:rsidR="00ED0940" w:rsidRDefault="00ED094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F5" w14:textId="4EFA7865" w:rsidR="009B1CD0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Le marché </w:t>
      </w:r>
      <w:r w:rsidR="00EC4741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est reconductible :</w:t>
      </w:r>
      <w:r>
        <w:tab/>
      </w:r>
      <w:r>
        <w:tab/>
      </w:r>
      <w:r w:rsidR="00F16C07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F16C07">
        <w:instrText xml:space="preserve"> FORMCHECKBOX </w:instrText>
      </w:r>
      <w:r w:rsidR="00E64A75">
        <w:fldChar w:fldCharType="separate"/>
      </w:r>
      <w:r w:rsidR="00F16C07">
        <w:fldChar w:fldCharType="end"/>
      </w:r>
      <w:r w:rsidR="00EC4741">
        <w:tab/>
        <w:t>OUI</w:t>
      </w: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E64A75">
        <w:fldChar w:fldCharType="separate"/>
      </w:r>
      <w:r w:rsidR="007D7A65">
        <w:fldChar w:fldCharType="end"/>
      </w:r>
      <w:r w:rsidR="00EC4741">
        <w:tab/>
        <w:t>NON</w:t>
      </w:r>
    </w:p>
    <w:p w14:paraId="6A34CAF7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AF8" w14:textId="77777777" w:rsidR="009B1CD0" w:rsidRPr="00F16C07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Si oui, préciser :</w:t>
      </w:r>
    </w:p>
    <w:p w14:paraId="6A34CAF9" w14:textId="0BF50CD0" w:rsidR="009B1CD0" w:rsidRPr="00F16C07" w:rsidRDefault="009B1CD0" w:rsidP="009B45B9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Nombre de reconduction</w:t>
      </w:r>
      <w:r w:rsidR="00EC4741" w:rsidRPr="00F16C07">
        <w:rPr>
          <w:rFonts w:ascii="Arial" w:hAnsi="Arial" w:cs="Arial"/>
        </w:rPr>
        <w:t>(</w:t>
      </w:r>
      <w:r w:rsidRPr="00F16C07">
        <w:rPr>
          <w:rFonts w:ascii="Arial" w:hAnsi="Arial" w:cs="Arial"/>
        </w:rPr>
        <w:t>s</w:t>
      </w:r>
      <w:r w:rsidR="00EC4741" w:rsidRPr="00F16C07">
        <w:rPr>
          <w:rFonts w:ascii="Arial" w:hAnsi="Arial" w:cs="Arial"/>
        </w:rPr>
        <w:t>)</w:t>
      </w:r>
      <w:r w:rsidRPr="00F16C07">
        <w:rPr>
          <w:rFonts w:ascii="Arial" w:hAnsi="Arial" w:cs="Arial"/>
        </w:rPr>
        <w:t xml:space="preserve"> : </w:t>
      </w:r>
      <w:r w:rsidR="00F16C07" w:rsidRPr="00F16C07">
        <w:rPr>
          <w:rFonts w:ascii="Arial" w:hAnsi="Arial" w:cs="Arial"/>
        </w:rPr>
        <w:t>3</w:t>
      </w:r>
    </w:p>
    <w:p w14:paraId="6A34CAFA" w14:textId="7BBE5A9A" w:rsidR="009B1CD0" w:rsidRPr="00F16C07" w:rsidRDefault="009B1CD0" w:rsidP="009B45B9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 w:rsidRPr="00F16C07">
        <w:rPr>
          <w:rFonts w:ascii="Arial" w:hAnsi="Arial" w:cs="Arial"/>
        </w:rPr>
        <w:t>Durée de</w:t>
      </w:r>
      <w:r w:rsidR="00B86CA7" w:rsidRPr="00F16C07">
        <w:rPr>
          <w:rFonts w:ascii="Arial" w:hAnsi="Arial" w:cs="Arial"/>
        </w:rPr>
        <w:t xml:space="preserve"> la (de</w:t>
      </w:r>
      <w:r w:rsidR="00EC4741" w:rsidRPr="00F16C07">
        <w:rPr>
          <w:rFonts w:ascii="Arial" w:hAnsi="Arial" w:cs="Arial"/>
        </w:rPr>
        <w:t>s</w:t>
      </w:r>
      <w:r w:rsidR="00B86CA7" w:rsidRPr="00F16C07">
        <w:rPr>
          <w:rFonts w:ascii="Arial" w:hAnsi="Arial" w:cs="Arial"/>
        </w:rPr>
        <w:t>)</w:t>
      </w:r>
      <w:r w:rsidR="00EC4741" w:rsidRPr="00F16C07">
        <w:rPr>
          <w:rFonts w:ascii="Arial" w:hAnsi="Arial" w:cs="Arial"/>
        </w:rPr>
        <w:t xml:space="preserve"> période</w:t>
      </w:r>
      <w:r w:rsidR="00B86CA7" w:rsidRPr="00F16C07">
        <w:rPr>
          <w:rFonts w:ascii="Arial" w:hAnsi="Arial" w:cs="Arial"/>
        </w:rPr>
        <w:t>(</w:t>
      </w:r>
      <w:r w:rsidR="00EC4741" w:rsidRPr="00F16C07">
        <w:rPr>
          <w:rFonts w:ascii="Arial" w:hAnsi="Arial" w:cs="Arial"/>
        </w:rPr>
        <w:t>s</w:t>
      </w:r>
      <w:r w:rsidR="00B86CA7" w:rsidRPr="00F16C07">
        <w:rPr>
          <w:rFonts w:ascii="Arial" w:hAnsi="Arial" w:cs="Arial"/>
        </w:rPr>
        <w:t>)</w:t>
      </w:r>
      <w:r w:rsidR="00EC4741" w:rsidRPr="00F16C07">
        <w:rPr>
          <w:rFonts w:ascii="Arial" w:hAnsi="Arial" w:cs="Arial"/>
        </w:rPr>
        <w:t xml:space="preserve"> de </w:t>
      </w:r>
      <w:r w:rsidRPr="00F16C07">
        <w:rPr>
          <w:rFonts w:ascii="Arial" w:hAnsi="Arial" w:cs="Arial"/>
        </w:rPr>
        <w:t xml:space="preserve">reconduction : </w:t>
      </w:r>
      <w:r w:rsidR="00F16C07" w:rsidRPr="00F16C07">
        <w:rPr>
          <w:rFonts w:ascii="Arial" w:hAnsi="Arial" w:cs="Arial"/>
        </w:rPr>
        <w:t>12 mois</w:t>
      </w:r>
    </w:p>
    <w:p w14:paraId="6A34CAFB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FC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FD" w14:textId="77777777" w:rsidR="00AE1C9C" w:rsidRPr="00AE1C9C" w:rsidRDefault="00AE1C9C" w:rsidP="00AE1C9C">
      <w:pPr>
        <w:tabs>
          <w:tab w:val="left" w:pos="426"/>
        </w:tabs>
        <w:suppressAutoHyphens w:val="0"/>
        <w:jc w:val="both"/>
        <w:rPr>
          <w:rFonts w:ascii="Arial" w:hAnsi="Arial" w:cs="Arial"/>
          <w:b/>
          <w:bCs/>
          <w:sz w:val="22"/>
          <w:szCs w:val="22"/>
          <w:lang w:eastAsia="fr-FR" w:bidi="ml"/>
        </w:rPr>
      </w:pPr>
      <w:r w:rsidRPr="00AE1C9C">
        <w:rPr>
          <w:rFonts w:ascii="Arial" w:hAnsi="Arial" w:cs="Arial"/>
          <w:b/>
          <w:bCs/>
          <w:sz w:val="22"/>
          <w:szCs w:val="22"/>
          <w:lang w:eastAsia="fr-FR" w:bidi="ml"/>
        </w:rPr>
        <w:t>B9 - Délai de validité de l’offre :</w:t>
      </w:r>
    </w:p>
    <w:p w14:paraId="6A34CAFE" w14:textId="77777777" w:rsidR="00AE1C9C" w:rsidRPr="00AE1C9C" w:rsidRDefault="00AE1C9C" w:rsidP="00AE1C9C">
      <w:pPr>
        <w:tabs>
          <w:tab w:val="left" w:pos="426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06B8231A" w14:textId="016D0B52" w:rsidR="007B13AE" w:rsidRDefault="00AE1C9C" w:rsidP="00AE1C9C">
      <w:pPr>
        <w:tabs>
          <w:tab w:val="left" w:pos="426"/>
        </w:tabs>
        <w:suppressAutoHyphens w:val="0"/>
        <w:jc w:val="both"/>
        <w:rPr>
          <w:lang w:eastAsia="fr-FR" w:bidi="ml"/>
        </w:rPr>
      </w:pPr>
      <w:r w:rsidRPr="00AE1C9C">
        <w:rPr>
          <w:lang w:eastAsia="fr-FR" w:bidi="ml"/>
        </w:rPr>
        <w:t xml:space="preserve">Le présent engagement me lie pour le délai de validité des offres indiqué </w:t>
      </w:r>
      <w:r w:rsidRPr="0046383D">
        <w:rPr>
          <w:lang w:eastAsia="fr-FR" w:bidi="ml"/>
        </w:rPr>
        <w:t>dans l</w:t>
      </w:r>
      <w:r w:rsidR="0046383D" w:rsidRPr="0046383D">
        <w:rPr>
          <w:lang w:eastAsia="fr-FR" w:bidi="ml"/>
        </w:rPr>
        <w:t xml:space="preserve">e règlement de la consultation. </w:t>
      </w:r>
    </w:p>
    <w:p w14:paraId="4F580661" w14:textId="77777777" w:rsidR="007B13AE" w:rsidRPr="007B13AE" w:rsidRDefault="007B13AE" w:rsidP="00AE1C9C">
      <w:pPr>
        <w:tabs>
          <w:tab w:val="left" w:pos="426"/>
        </w:tabs>
        <w:suppressAutoHyphens w:val="0"/>
        <w:jc w:val="both"/>
        <w:rPr>
          <w:lang w:eastAsia="fr-FR" w:bidi="ml"/>
        </w:rPr>
      </w:pPr>
    </w:p>
    <w:p w14:paraId="6A34CB00" w14:textId="77777777" w:rsidR="00AE1C9C" w:rsidRDefault="00AE1C9C" w:rsidP="00AE1C9C">
      <w:pPr>
        <w:tabs>
          <w:tab w:val="left" w:pos="426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B06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6A34CB08" w14:textId="77777777">
        <w:tc>
          <w:tcPr>
            <w:tcW w:w="10419" w:type="dxa"/>
            <w:shd w:val="clear" w:color="auto" w:fill="66CCFF"/>
          </w:tcPr>
          <w:p w14:paraId="6A34CB07" w14:textId="005E3751" w:rsidR="009B1CD0" w:rsidRDefault="009B1CD0" w:rsidP="00B86CA7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soumissionnaire, </w:t>
            </w:r>
            <w:r w:rsidR="003E2ABC">
              <w:rPr>
                <w:rFonts w:ascii="Arial" w:hAnsi="Arial" w:cs="Arial"/>
                <w:b/>
                <w:bCs/>
                <w:sz w:val="22"/>
                <w:szCs w:val="22"/>
              </w:rPr>
              <w:t>candidat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individuel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d’opérateurs économiques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6A34CB09" w14:textId="77777777" w:rsidR="009B1CD0" w:rsidRDefault="009B1CD0" w:rsidP="006C4338">
      <w:pPr>
        <w:tabs>
          <w:tab w:val="left" w:pos="851"/>
        </w:tabs>
        <w:jc w:val="both"/>
      </w:pPr>
    </w:p>
    <w:p w14:paraId="6A34CB0A" w14:textId="0212192D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du marché </w:t>
      </w:r>
      <w:r w:rsidR="00B86CA7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par le </w:t>
      </w:r>
      <w:r w:rsidR="003E2ABC">
        <w:rPr>
          <w:rFonts w:ascii="Arial" w:hAnsi="Arial" w:cs="Arial"/>
          <w:b/>
          <w:sz w:val="22"/>
          <w:szCs w:val="22"/>
        </w:rPr>
        <w:t>candidat</w:t>
      </w:r>
      <w:r>
        <w:rPr>
          <w:rFonts w:ascii="Arial" w:hAnsi="Arial" w:cs="Arial"/>
          <w:b/>
          <w:sz w:val="22"/>
          <w:szCs w:val="22"/>
        </w:rPr>
        <w:t xml:space="preserve"> individuel :</w:t>
      </w:r>
    </w:p>
    <w:p w14:paraId="6A34CB0B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6A34CB10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0C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6A34CB0D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0E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CB0F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6A34CB14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34CB1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34CB12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34CB1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A34CB15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A34CB16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6A34CB17" w14:textId="78457778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B86CA7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en cas de groupement :</w:t>
      </w:r>
    </w:p>
    <w:p w14:paraId="6A34CB18" w14:textId="77777777" w:rsidR="00332B12" w:rsidRDefault="00332B12" w:rsidP="006C4338">
      <w:pPr>
        <w:tabs>
          <w:tab w:val="left" w:pos="851"/>
        </w:tabs>
        <w:jc w:val="both"/>
      </w:pPr>
    </w:p>
    <w:p w14:paraId="6A34CB19" w14:textId="3E378A3A" w:rsidR="009B1CD0" w:rsidRDefault="002904AF" w:rsidP="0002598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</w:t>
      </w:r>
      <w:r w:rsidR="00036500" w:rsidRPr="009A70DA">
        <w:rPr>
          <w:rFonts w:ascii="Arial" w:hAnsi="Arial" w:cs="Arial"/>
        </w:rPr>
        <w:t xml:space="preserve">suivant </w:t>
      </w:r>
      <w:r w:rsidR="00036500" w:rsidRPr="009A70DA">
        <w:rPr>
          <w:rFonts w:ascii="Arial" w:hAnsi="Arial" w:cs="Arial"/>
          <w:i/>
          <w:sz w:val="18"/>
          <w:szCs w:val="18"/>
        </w:rPr>
        <w:t xml:space="preserve">(article </w:t>
      </w:r>
      <w:r w:rsidR="0081250A" w:rsidRPr="009A70DA">
        <w:rPr>
          <w:rFonts w:ascii="Arial" w:hAnsi="Arial" w:cs="Arial"/>
          <w:i/>
          <w:sz w:val="18"/>
          <w:szCs w:val="18"/>
        </w:rPr>
        <w:t>R.2142-</w:t>
      </w:r>
      <w:r w:rsidR="00470BF3" w:rsidRPr="009A70DA">
        <w:rPr>
          <w:rFonts w:ascii="Arial" w:hAnsi="Arial" w:cs="Arial"/>
          <w:i/>
          <w:sz w:val="18"/>
          <w:szCs w:val="18"/>
        </w:rPr>
        <w:t>24</w:t>
      </w:r>
      <w:r w:rsidR="00036500" w:rsidRPr="009A70DA">
        <w:rPr>
          <w:rFonts w:ascii="Arial" w:hAnsi="Arial" w:cs="Arial"/>
          <w:i/>
          <w:sz w:val="18"/>
          <w:szCs w:val="18"/>
        </w:rPr>
        <w:t xml:space="preserve"> </w:t>
      </w:r>
      <w:r w:rsidR="00A60584" w:rsidRPr="009A70DA">
        <w:rPr>
          <w:rFonts w:ascii="Arial" w:hAnsi="Arial" w:cs="Arial"/>
          <w:i/>
          <w:sz w:val="18"/>
          <w:szCs w:val="18"/>
        </w:rPr>
        <w:t>CCP</w:t>
      </w:r>
      <w:r w:rsidR="00036500" w:rsidRPr="009A70DA">
        <w:rPr>
          <w:rFonts w:ascii="Arial" w:hAnsi="Arial" w:cs="Arial"/>
          <w:i/>
          <w:sz w:val="18"/>
          <w:szCs w:val="18"/>
        </w:rPr>
        <w:t>) </w:t>
      </w:r>
      <w:r w:rsidR="00036500" w:rsidRPr="009A70DA">
        <w:rPr>
          <w:rFonts w:ascii="Arial" w:hAnsi="Arial" w:cs="Arial"/>
          <w:sz w:val="18"/>
          <w:szCs w:val="18"/>
        </w:rPr>
        <w:t>:</w:t>
      </w:r>
    </w:p>
    <w:p w14:paraId="6A34CB1A" w14:textId="61E257CA" w:rsidR="00036500" w:rsidRPr="009B45B9" w:rsidRDefault="002D03BB" w:rsidP="0002598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Le </w:t>
      </w:r>
      <w:r w:rsidR="00B86CA7" w:rsidRPr="00B86CA7">
        <w:rPr>
          <w:rFonts w:ascii="Arial" w:hAnsi="Arial" w:cs="Arial"/>
          <w:i/>
          <w:sz w:val="18"/>
          <w:szCs w:val="18"/>
        </w:rPr>
        <w:t>soumissionnaire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 i</w:t>
      </w:r>
      <w:r w:rsidR="00036500" w:rsidRPr="00B86CA7">
        <w:rPr>
          <w:rFonts w:ascii="Arial" w:hAnsi="Arial" w:cs="Arial"/>
          <w:i/>
          <w:sz w:val="18"/>
          <w:szCs w:val="18"/>
        </w:rPr>
        <w:t>ndique le nom commercial et la dén</w:t>
      </w:r>
      <w:r>
        <w:rPr>
          <w:rFonts w:ascii="Arial" w:hAnsi="Arial" w:cs="Arial"/>
          <w:i/>
          <w:sz w:val="18"/>
          <w:szCs w:val="18"/>
        </w:rPr>
        <w:t>omination sociale du mandataire).</w:t>
      </w:r>
    </w:p>
    <w:p w14:paraId="6A34CB1B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A34CB1C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6A34CB1D" w14:textId="77777777" w:rsidR="00332B12" w:rsidRDefault="00332B12" w:rsidP="0061068C">
      <w:pPr>
        <w:tabs>
          <w:tab w:val="left" w:pos="851"/>
        </w:tabs>
        <w:rPr>
          <w:rFonts w:ascii="Arial" w:hAnsi="Arial" w:cs="Arial"/>
        </w:rPr>
      </w:pPr>
    </w:p>
    <w:p w14:paraId="6A34CB1E" w14:textId="77777777" w:rsidR="00332B12" w:rsidRDefault="00332B12" w:rsidP="00710FD6">
      <w:pPr>
        <w:tabs>
          <w:tab w:val="left" w:pos="851"/>
        </w:tabs>
        <w:rPr>
          <w:rFonts w:ascii="Arial" w:hAnsi="Arial" w:cs="Arial"/>
        </w:rPr>
      </w:pPr>
    </w:p>
    <w:p w14:paraId="6A34CB1F" w14:textId="77777777"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6A34CB20" w14:textId="39FA50DF"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 w:rsidRPr="00B86CA7">
        <w:rPr>
          <w:rFonts w:ascii="Arial" w:hAnsi="Arial" w:cs="Arial"/>
          <w:i/>
          <w:iCs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Le </w:t>
      </w:r>
      <w:r w:rsidR="00B86CA7" w:rsidRPr="00B86CA7">
        <w:rPr>
          <w:rFonts w:ascii="Arial" w:hAnsi="Arial" w:cs="Arial"/>
          <w:i/>
          <w:sz w:val="18"/>
          <w:szCs w:val="18"/>
        </w:rPr>
        <w:t xml:space="preserve">soumissionnaire </w:t>
      </w:r>
      <w:r w:rsidR="002D4DD8" w:rsidRPr="00B86CA7">
        <w:rPr>
          <w:rFonts w:ascii="Arial" w:hAnsi="Arial" w:cs="Arial"/>
          <w:i/>
          <w:sz w:val="18"/>
          <w:szCs w:val="18"/>
        </w:rPr>
        <w:t>c</w:t>
      </w:r>
      <w:r w:rsidRPr="00B86CA7">
        <w:rPr>
          <w:rFonts w:ascii="Arial" w:hAnsi="Arial" w:cs="Arial"/>
          <w:i/>
          <w:iCs/>
          <w:sz w:val="18"/>
          <w:szCs w:val="18"/>
        </w:rPr>
        <w:t>oche la case correspondante.)</w:t>
      </w:r>
    </w:p>
    <w:p w14:paraId="6A34CB21" w14:textId="77777777"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64A75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64A75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A34CB22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6A34CB23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6A34CB24" w14:textId="77777777"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64A75"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6A34CB25" w14:textId="06ABA0BC"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 w:rsidRPr="00B86CA7">
        <w:rPr>
          <w:rFonts w:ascii="Arial" w:hAnsi="Arial" w:cs="Arial"/>
          <w:i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Le </w:t>
      </w:r>
      <w:r w:rsidR="00B86CA7" w:rsidRPr="00B86CA7">
        <w:rPr>
          <w:rFonts w:ascii="Arial" w:hAnsi="Arial" w:cs="Arial"/>
          <w:i/>
          <w:sz w:val="18"/>
          <w:szCs w:val="18"/>
        </w:rPr>
        <w:t>soumissionnaire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 c</w:t>
      </w:r>
      <w:r w:rsidRPr="00B86CA7">
        <w:rPr>
          <w:rFonts w:ascii="Arial" w:hAnsi="Arial" w:cs="Arial"/>
          <w:i/>
          <w:sz w:val="18"/>
          <w:szCs w:val="18"/>
        </w:rPr>
        <w:t xml:space="preserve">oche </w:t>
      </w:r>
      <w:proofErr w:type="gramStart"/>
      <w:r w:rsidRPr="00B86CA7">
        <w:rPr>
          <w:rFonts w:ascii="Arial" w:hAnsi="Arial" w:cs="Arial"/>
          <w:i/>
          <w:sz w:val="18"/>
          <w:szCs w:val="18"/>
        </w:rPr>
        <w:t>la</w:t>
      </w:r>
      <w:proofErr w:type="gramEnd"/>
      <w:r w:rsidRPr="00B86CA7">
        <w:rPr>
          <w:rFonts w:ascii="Arial" w:hAnsi="Arial" w:cs="Arial"/>
          <w:i/>
          <w:sz w:val="18"/>
          <w:szCs w:val="18"/>
        </w:rPr>
        <w:t xml:space="preserve"> </w:t>
      </w:r>
      <w:r w:rsidR="00B86CA7">
        <w:rPr>
          <w:rFonts w:ascii="Arial" w:hAnsi="Arial" w:cs="Arial"/>
          <w:i/>
          <w:sz w:val="18"/>
          <w:szCs w:val="18"/>
        </w:rPr>
        <w:t>(</w:t>
      </w:r>
      <w:r w:rsidR="002904AF" w:rsidRPr="00B86CA7">
        <w:rPr>
          <w:rFonts w:ascii="Arial" w:hAnsi="Arial" w:cs="Arial"/>
          <w:i/>
          <w:sz w:val="18"/>
          <w:szCs w:val="18"/>
        </w:rPr>
        <w:t>ou les</w:t>
      </w:r>
      <w:r w:rsidR="00B86CA7">
        <w:rPr>
          <w:rFonts w:ascii="Arial" w:hAnsi="Arial" w:cs="Arial"/>
          <w:i/>
          <w:sz w:val="18"/>
          <w:szCs w:val="18"/>
        </w:rPr>
        <w:t>)</w:t>
      </w:r>
      <w:r w:rsidR="002904AF" w:rsidRPr="00B86CA7">
        <w:rPr>
          <w:rFonts w:ascii="Arial" w:hAnsi="Arial" w:cs="Arial"/>
          <w:i/>
          <w:sz w:val="18"/>
          <w:szCs w:val="18"/>
        </w:rPr>
        <w:t xml:space="preserve"> </w:t>
      </w:r>
      <w:r w:rsidRPr="00B86CA7">
        <w:rPr>
          <w:rFonts w:ascii="Arial" w:hAnsi="Arial" w:cs="Arial"/>
          <w:i/>
          <w:sz w:val="18"/>
          <w:szCs w:val="18"/>
        </w:rPr>
        <w:t>case</w:t>
      </w:r>
      <w:r w:rsidR="00B86CA7">
        <w:rPr>
          <w:rFonts w:ascii="Arial" w:hAnsi="Arial" w:cs="Arial"/>
          <w:i/>
          <w:sz w:val="18"/>
          <w:szCs w:val="18"/>
        </w:rPr>
        <w:t>(</w:t>
      </w:r>
      <w:r w:rsidR="002904AF" w:rsidRPr="00B86CA7">
        <w:rPr>
          <w:rFonts w:ascii="Arial" w:hAnsi="Arial" w:cs="Arial"/>
          <w:i/>
          <w:sz w:val="18"/>
          <w:szCs w:val="18"/>
        </w:rPr>
        <w:t>s</w:t>
      </w:r>
      <w:r w:rsidR="00B86CA7">
        <w:rPr>
          <w:rFonts w:ascii="Arial" w:hAnsi="Arial" w:cs="Arial"/>
          <w:i/>
          <w:sz w:val="18"/>
          <w:szCs w:val="18"/>
        </w:rPr>
        <w:t>)</w:t>
      </w:r>
      <w:r w:rsidRPr="00B86CA7">
        <w:rPr>
          <w:rFonts w:ascii="Arial" w:hAnsi="Arial" w:cs="Arial"/>
          <w:i/>
          <w:sz w:val="18"/>
          <w:szCs w:val="18"/>
        </w:rPr>
        <w:t xml:space="preserve"> correspondante</w:t>
      </w:r>
      <w:r w:rsidR="00B86CA7">
        <w:rPr>
          <w:rFonts w:ascii="Arial" w:hAnsi="Arial" w:cs="Arial"/>
          <w:i/>
          <w:sz w:val="18"/>
          <w:szCs w:val="18"/>
        </w:rPr>
        <w:t>(</w:t>
      </w:r>
      <w:r w:rsidR="002904AF" w:rsidRPr="00B86CA7">
        <w:rPr>
          <w:rFonts w:ascii="Arial" w:hAnsi="Arial" w:cs="Arial"/>
          <w:i/>
          <w:sz w:val="18"/>
          <w:szCs w:val="18"/>
        </w:rPr>
        <w:t>s</w:t>
      </w:r>
      <w:r w:rsidR="00B86CA7">
        <w:rPr>
          <w:rFonts w:ascii="Arial" w:hAnsi="Arial" w:cs="Arial"/>
          <w:i/>
          <w:sz w:val="18"/>
          <w:szCs w:val="18"/>
        </w:rPr>
        <w:t>)</w:t>
      </w:r>
      <w:r w:rsidRPr="00B86CA7">
        <w:rPr>
          <w:rFonts w:ascii="Arial" w:hAnsi="Arial" w:cs="Arial"/>
          <w:i/>
          <w:sz w:val="18"/>
          <w:szCs w:val="18"/>
        </w:rPr>
        <w:t>.)</w:t>
      </w:r>
    </w:p>
    <w:p w14:paraId="6A34CB26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B27" w14:textId="014212D9"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64A75">
        <w:fldChar w:fldCharType="separate"/>
      </w:r>
      <w:r>
        <w:fldChar w:fldCharType="end"/>
      </w:r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B86CA7">
        <w:rPr>
          <w:rFonts w:ascii="Arial" w:hAnsi="Arial" w:cs="Arial"/>
        </w:rPr>
        <w:t xml:space="preserve">public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6A34CB28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6A34CB29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6A34CB2A" w14:textId="7D5EE983" w:rsidR="002904A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64A75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</w:t>
      </w:r>
      <w:r w:rsidR="00B86CA7">
        <w:rPr>
          <w:rFonts w:ascii="Arial" w:hAnsi="Arial" w:cs="Arial"/>
        </w:rPr>
        <w:t xml:space="preserve">ché public </w:t>
      </w:r>
      <w:r>
        <w:rPr>
          <w:rFonts w:ascii="Arial" w:hAnsi="Arial" w:cs="Arial"/>
        </w:rPr>
        <w:t>;</w:t>
      </w:r>
    </w:p>
    <w:p w14:paraId="6A34CB2B" w14:textId="77777777" w:rsidR="00BE6078" w:rsidRDefault="00BE6078" w:rsidP="00BE607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6A34CB2C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6A34CB2D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64A75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6A34CB2E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6A34CB2F" w14:textId="77777777" w:rsidR="001C733C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6A34CB30" w14:textId="77777777" w:rsidR="00036500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64A75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6A34CB31" w14:textId="426DDC34"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 w:rsidRPr="00B86CA7">
        <w:rPr>
          <w:rFonts w:ascii="Arial" w:hAnsi="Arial" w:cs="Arial"/>
          <w:i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>Le</w:t>
      </w:r>
      <w:r w:rsidR="00B86CA7" w:rsidRPr="00B86CA7">
        <w:rPr>
          <w:rFonts w:ascii="Arial" w:hAnsi="Arial" w:cs="Arial"/>
          <w:i/>
          <w:sz w:val="18"/>
          <w:szCs w:val="18"/>
        </w:rPr>
        <w:t xml:space="preserve">s membres du groupement </w:t>
      </w:r>
      <w:r w:rsidR="002D4DD8" w:rsidRPr="00B86CA7">
        <w:rPr>
          <w:rFonts w:ascii="Arial" w:hAnsi="Arial" w:cs="Arial"/>
          <w:i/>
          <w:sz w:val="18"/>
          <w:szCs w:val="18"/>
        </w:rPr>
        <w:t>c</w:t>
      </w:r>
      <w:r w:rsidRPr="00B86CA7">
        <w:rPr>
          <w:rFonts w:ascii="Arial" w:hAnsi="Arial" w:cs="Arial"/>
          <w:i/>
          <w:sz w:val="18"/>
          <w:szCs w:val="18"/>
        </w:rPr>
        <w:t>oche</w:t>
      </w:r>
      <w:r w:rsidR="00B86CA7" w:rsidRPr="00B86CA7">
        <w:rPr>
          <w:rFonts w:ascii="Arial" w:hAnsi="Arial" w:cs="Arial"/>
          <w:i/>
          <w:sz w:val="18"/>
          <w:szCs w:val="18"/>
        </w:rPr>
        <w:t>nt</w:t>
      </w:r>
      <w:r w:rsidRPr="00B86CA7">
        <w:rPr>
          <w:rFonts w:ascii="Arial" w:hAnsi="Arial" w:cs="Arial"/>
          <w:i/>
          <w:sz w:val="18"/>
          <w:szCs w:val="18"/>
        </w:rPr>
        <w:t xml:space="preserve"> la case correspondante.)</w:t>
      </w:r>
    </w:p>
    <w:p w14:paraId="6A34CB32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6A34CB33" w14:textId="0BA59681" w:rsidR="00AE783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64A75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</w:t>
      </w:r>
      <w:r w:rsidR="00B86CA7">
        <w:rPr>
          <w:rFonts w:ascii="Arial" w:hAnsi="Arial" w:cs="Arial"/>
        </w:rPr>
        <w:t xml:space="preserve">public </w:t>
      </w:r>
      <w:r>
        <w:rPr>
          <w:rFonts w:ascii="Arial" w:hAnsi="Arial" w:cs="Arial"/>
        </w:rPr>
        <w:t>et pour coordonner l’ensemble des prestations ;</w:t>
      </w:r>
    </w:p>
    <w:p w14:paraId="6A34CB34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6A34CB35" w14:textId="17DCA6F8" w:rsidR="00036500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64A75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</w:t>
      </w:r>
      <w:r w:rsidR="00B86CA7">
        <w:rPr>
          <w:rFonts w:ascii="Arial" w:hAnsi="Arial" w:cs="Arial"/>
        </w:rPr>
        <w:t>public</w:t>
      </w:r>
      <w:r>
        <w:rPr>
          <w:rFonts w:ascii="Arial" w:hAnsi="Arial" w:cs="Arial"/>
        </w:rPr>
        <w:t> ;</w:t>
      </w:r>
    </w:p>
    <w:p w14:paraId="6A34CB36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6A34CB37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E64A75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14:paraId="6A34CB38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6A34CB3F" w14:textId="59C40A27" w:rsidR="009B1CD0" w:rsidRDefault="009B1CD0" w:rsidP="009205FD">
      <w:pPr>
        <w:suppressAutoHyphens w:val="0"/>
        <w:rPr>
          <w:rFonts w:ascii="Arial" w:hAnsi="Arial" w:cs="Arial"/>
        </w:rPr>
      </w:pPr>
    </w:p>
    <w:p w14:paraId="50C664DD" w14:textId="6618654C" w:rsidR="00E64A75" w:rsidRDefault="00E64A75" w:rsidP="009205FD">
      <w:pPr>
        <w:suppressAutoHyphens w:val="0"/>
        <w:rPr>
          <w:rFonts w:ascii="Arial" w:hAnsi="Arial" w:cs="Arial"/>
        </w:rPr>
      </w:pPr>
    </w:p>
    <w:p w14:paraId="50F30DD8" w14:textId="1766ED44" w:rsidR="00E64A75" w:rsidRDefault="00E64A75" w:rsidP="009205FD">
      <w:pPr>
        <w:suppressAutoHyphens w:val="0"/>
        <w:rPr>
          <w:rFonts w:ascii="Arial" w:hAnsi="Arial" w:cs="Arial"/>
        </w:rPr>
      </w:pPr>
    </w:p>
    <w:p w14:paraId="62A8FC5A" w14:textId="07E600CF" w:rsidR="00E64A75" w:rsidRDefault="00E64A75" w:rsidP="009205FD">
      <w:pPr>
        <w:suppressAutoHyphens w:val="0"/>
        <w:rPr>
          <w:rFonts w:ascii="Arial" w:hAnsi="Arial" w:cs="Arial"/>
        </w:rPr>
      </w:pPr>
    </w:p>
    <w:p w14:paraId="1DB9BF32" w14:textId="79E8AB44" w:rsidR="00E64A75" w:rsidRDefault="00E64A75" w:rsidP="009205FD">
      <w:pPr>
        <w:suppressAutoHyphens w:val="0"/>
        <w:rPr>
          <w:rFonts w:ascii="Arial" w:hAnsi="Arial" w:cs="Arial"/>
        </w:rPr>
      </w:pPr>
    </w:p>
    <w:p w14:paraId="6DFF4231" w14:textId="749B409E" w:rsidR="00E64A75" w:rsidRDefault="00E64A75" w:rsidP="009205FD">
      <w:pPr>
        <w:suppressAutoHyphens w:val="0"/>
        <w:rPr>
          <w:rFonts w:ascii="Arial" w:hAnsi="Arial" w:cs="Arial"/>
        </w:rPr>
      </w:pPr>
    </w:p>
    <w:p w14:paraId="030AE01E" w14:textId="77777777" w:rsidR="00E64A75" w:rsidRDefault="00E64A75" w:rsidP="009205FD">
      <w:pPr>
        <w:suppressAutoHyphens w:val="0"/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6A34CB44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40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Nom, prénom et qualité</w:t>
            </w:r>
          </w:p>
          <w:p w14:paraId="6A34CB41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4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CB43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6A34CB48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B4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B4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34CB4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4C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A34CB49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6A34CB4A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4CB4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50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6A34CB4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6A34CB4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34CB4F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54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A34CB5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6A34CB52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4CB5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58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B5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B5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A34CB5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A34CB59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A34CB5A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6A34CB5B" w14:textId="77777777" w:rsidR="00EA4CE6" w:rsidRPr="00EA4CE6" w:rsidRDefault="00EA4CE6" w:rsidP="00EA4CE6">
      <w:pPr>
        <w:suppressAutoHyphens w:val="0"/>
        <w:rPr>
          <w:rFonts w:ascii="Arial" w:hAnsi="Arial" w:cs="Arial"/>
          <w:b/>
          <w:lang w:eastAsia="fr-FR" w:bidi="ml"/>
        </w:rPr>
      </w:pPr>
    </w:p>
    <w:p w14:paraId="6A34CB5C" w14:textId="74619868" w:rsidR="00EA4CE6" w:rsidRPr="00EA4CE6" w:rsidRDefault="00B86CA7" w:rsidP="00EA4CE6">
      <w:pPr>
        <w:suppressAutoHyphens w:val="0"/>
        <w:rPr>
          <w:rFonts w:ascii="Arial" w:hAnsi="Arial" w:cs="Arial"/>
          <w:lang w:eastAsia="fr-FR" w:bidi="ml"/>
        </w:rPr>
      </w:pPr>
      <w:r>
        <w:rPr>
          <w:rFonts w:ascii="Arial" w:hAnsi="Arial" w:cs="Arial"/>
          <w:b/>
          <w:lang w:eastAsia="fr-FR" w:bidi="ml"/>
        </w:rPr>
        <w:t>Contact(s)</w:t>
      </w:r>
      <w:r w:rsidR="00EA4CE6" w:rsidRPr="00EA4CE6">
        <w:rPr>
          <w:rFonts w:ascii="Arial" w:hAnsi="Arial" w:cs="Arial"/>
          <w:b/>
          <w:lang w:eastAsia="fr-FR" w:bidi="ml"/>
        </w:rPr>
        <w:t xml:space="preserve"> du </w:t>
      </w:r>
      <w:r>
        <w:rPr>
          <w:rFonts w:ascii="Arial" w:hAnsi="Arial" w:cs="Arial"/>
          <w:b/>
          <w:lang w:eastAsia="fr-FR" w:bidi="ml"/>
        </w:rPr>
        <w:t xml:space="preserve">soumissionnaire </w:t>
      </w:r>
      <w:r w:rsidR="00EA4CE6" w:rsidRPr="00EA4CE6">
        <w:rPr>
          <w:rFonts w:ascii="Arial" w:hAnsi="Arial" w:cs="Arial"/>
          <w:b/>
          <w:lang w:eastAsia="fr-FR" w:bidi="ml"/>
        </w:rPr>
        <w:t>(coordonnées des personnes chargées de l</w:t>
      </w:r>
      <w:r w:rsidR="005A5FCD">
        <w:rPr>
          <w:rFonts w:ascii="Arial" w:hAnsi="Arial" w:cs="Arial"/>
          <w:b/>
          <w:lang w:eastAsia="fr-FR" w:bidi="ml"/>
        </w:rPr>
        <w:t>a passation et de l</w:t>
      </w:r>
      <w:r w:rsidR="00EA4CE6" w:rsidRPr="00EA4CE6">
        <w:rPr>
          <w:rFonts w:ascii="Arial" w:hAnsi="Arial" w:cs="Arial"/>
          <w:b/>
          <w:lang w:eastAsia="fr-FR" w:bidi="ml"/>
        </w:rPr>
        <w:t>’exécution du marché</w:t>
      </w:r>
      <w:r>
        <w:rPr>
          <w:rFonts w:ascii="Arial" w:hAnsi="Arial" w:cs="Arial"/>
          <w:b/>
          <w:lang w:eastAsia="fr-FR" w:bidi="ml"/>
        </w:rPr>
        <w:t xml:space="preserve"> public : interlocuteur commercial, technique, qualité, administratif (facturation)</w:t>
      </w:r>
      <w:r w:rsidR="00EA4CE6" w:rsidRPr="00EA4CE6">
        <w:rPr>
          <w:rFonts w:ascii="Arial" w:hAnsi="Arial" w:cs="Arial"/>
          <w:b/>
          <w:lang w:eastAsia="fr-FR" w:bidi="ml"/>
        </w:rPr>
        <w:t>)</w:t>
      </w:r>
      <w:r>
        <w:rPr>
          <w:rFonts w:ascii="Arial" w:hAnsi="Arial" w:cs="Arial"/>
          <w:b/>
          <w:lang w:eastAsia="fr-FR" w:bidi="ml"/>
        </w:rPr>
        <w:t xml:space="preserve"> </w:t>
      </w:r>
      <w:r w:rsidR="00EA4CE6" w:rsidRPr="00EA4CE6">
        <w:rPr>
          <w:rFonts w:ascii="Arial" w:hAnsi="Arial" w:cs="Arial"/>
          <w:b/>
          <w:bCs/>
          <w:lang w:eastAsia="fr-FR" w:bidi="ml"/>
        </w:rPr>
        <w:t>:</w:t>
      </w:r>
    </w:p>
    <w:p w14:paraId="6A34CB5D" w14:textId="77777777" w:rsidR="00EA4CE6" w:rsidRPr="00EA4CE6" w:rsidRDefault="00EA4CE6" w:rsidP="00EA4CE6">
      <w:pPr>
        <w:suppressAutoHyphens w:val="0"/>
        <w:rPr>
          <w:rFonts w:ascii="Arial" w:hAnsi="Arial" w:cs="Arial"/>
          <w:lang w:eastAsia="fr-FR" w:bidi="m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8"/>
        <w:gridCol w:w="5606"/>
      </w:tblGrid>
      <w:tr w:rsidR="00EA4CE6" w:rsidRPr="00EA4CE6" w14:paraId="6A34CB62" w14:textId="77777777" w:rsidTr="00A14E5B">
        <w:tc>
          <w:tcPr>
            <w:tcW w:w="4644" w:type="dxa"/>
            <w:vAlign w:val="center"/>
          </w:tcPr>
          <w:p w14:paraId="6A34CB5E" w14:textId="77777777" w:rsidR="00EA4CE6" w:rsidRPr="00EA4CE6" w:rsidRDefault="00EA4CE6" w:rsidP="00EA4CE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</w:p>
          <w:p w14:paraId="6A34CB5F" w14:textId="77777777" w:rsidR="00EA4CE6" w:rsidRPr="00EA4CE6" w:rsidRDefault="00EA4CE6" w:rsidP="00EA4CE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  <w:r w:rsidRPr="00EA4CE6">
              <w:rPr>
                <w:rFonts w:ascii="Arial" w:hAnsi="Arial" w:cs="Arial"/>
                <w:b/>
                <w:bCs/>
                <w:lang w:eastAsia="fr-FR" w:bidi="ml"/>
              </w:rPr>
              <w:t>Nom, prénom et fonction</w:t>
            </w:r>
          </w:p>
          <w:p w14:paraId="6A34CB60" w14:textId="77777777" w:rsidR="00EA4CE6" w:rsidRPr="00EA4CE6" w:rsidRDefault="00EA4CE6" w:rsidP="00EA4CE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</w:p>
        </w:tc>
        <w:tc>
          <w:tcPr>
            <w:tcW w:w="5670" w:type="dxa"/>
            <w:vAlign w:val="center"/>
          </w:tcPr>
          <w:p w14:paraId="6A34CB61" w14:textId="4C154347" w:rsidR="00EA4CE6" w:rsidRPr="00EA4CE6" w:rsidRDefault="00B86CA7" w:rsidP="00B86CA7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  <w:r>
              <w:rPr>
                <w:rFonts w:ascii="Arial" w:hAnsi="Arial" w:cs="Arial"/>
                <w:b/>
                <w:bCs/>
                <w:lang w:eastAsia="fr-FR" w:bidi="ml"/>
              </w:rPr>
              <w:t xml:space="preserve">Coordonnées téléphonique (numéro fixe, mobile, fax) et </w:t>
            </w:r>
            <w:r w:rsidR="00EA4CE6" w:rsidRPr="00EA4CE6">
              <w:rPr>
                <w:rFonts w:ascii="Arial" w:hAnsi="Arial" w:cs="Arial"/>
                <w:b/>
                <w:bCs/>
                <w:lang w:eastAsia="fr-FR" w:bidi="ml"/>
              </w:rPr>
              <w:t>électronique</w:t>
            </w:r>
            <w:r>
              <w:rPr>
                <w:rFonts w:ascii="Arial" w:hAnsi="Arial" w:cs="Arial"/>
                <w:b/>
                <w:bCs/>
                <w:lang w:eastAsia="fr-FR" w:bidi="ml"/>
              </w:rPr>
              <w:t xml:space="preserve"> (mail)</w:t>
            </w:r>
          </w:p>
        </w:tc>
      </w:tr>
      <w:tr w:rsidR="00B86CA7" w:rsidRPr="00EA4CE6" w14:paraId="6A34CB68" w14:textId="77777777" w:rsidTr="00B86CA7">
        <w:trPr>
          <w:trHeight w:val="543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14:paraId="6A34CB66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solid" w:color="CCFFFF" w:fill="auto"/>
          </w:tcPr>
          <w:p w14:paraId="6A34CB67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  <w:tr w:rsidR="00B86CA7" w:rsidRPr="00EA4CE6" w14:paraId="50CB7F95" w14:textId="77777777" w:rsidTr="00B86CA7">
        <w:trPr>
          <w:trHeight w:val="543"/>
        </w:trPr>
        <w:tc>
          <w:tcPr>
            <w:tcW w:w="4644" w:type="dxa"/>
            <w:tcBorders>
              <w:top w:val="nil"/>
              <w:bottom w:val="nil"/>
            </w:tcBorders>
            <w:shd w:val="clear" w:color="CCFFFF" w:fill="auto"/>
          </w:tcPr>
          <w:p w14:paraId="2F55D023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clear" w:color="CCFFFF" w:fill="auto"/>
          </w:tcPr>
          <w:p w14:paraId="0A1E8B1D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  <w:tr w:rsidR="00B86CA7" w:rsidRPr="00EA4CE6" w14:paraId="005AD79A" w14:textId="77777777" w:rsidTr="00B86CA7">
        <w:trPr>
          <w:trHeight w:val="543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14:paraId="6F4313CD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solid" w:color="CCFFFF" w:fill="auto"/>
          </w:tcPr>
          <w:p w14:paraId="7B5B806D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  <w:tr w:rsidR="00B86CA7" w:rsidRPr="00EA4CE6" w14:paraId="49D2F7EC" w14:textId="77777777" w:rsidTr="00B86CA7">
        <w:trPr>
          <w:trHeight w:val="543"/>
        </w:trPr>
        <w:tc>
          <w:tcPr>
            <w:tcW w:w="4644" w:type="dxa"/>
            <w:tcBorders>
              <w:top w:val="nil"/>
            </w:tcBorders>
            <w:shd w:val="clear" w:color="CCFFFF" w:fill="auto"/>
          </w:tcPr>
          <w:p w14:paraId="60608DBF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</w:tcBorders>
            <w:shd w:val="clear" w:color="CCFFFF" w:fill="auto"/>
          </w:tcPr>
          <w:p w14:paraId="732ABE49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</w:tbl>
    <w:p w14:paraId="6A34CB69" w14:textId="77777777" w:rsidR="00EA4CE6" w:rsidRPr="00EA4CE6" w:rsidRDefault="00EA4CE6" w:rsidP="00EA4CE6">
      <w:pPr>
        <w:suppressAutoHyphens w:val="0"/>
        <w:rPr>
          <w:rFonts w:ascii="Arial" w:hAnsi="Arial" w:cs="Arial"/>
          <w:lang w:eastAsia="fr-FR" w:bidi="ml"/>
        </w:rPr>
      </w:pPr>
    </w:p>
    <w:p w14:paraId="02B2CF7D" w14:textId="77777777" w:rsidR="005A5FCD" w:rsidRPr="00EA4CE6" w:rsidRDefault="005A5FCD" w:rsidP="005A5FCD">
      <w:pPr>
        <w:suppressAutoHyphens w:val="0"/>
        <w:rPr>
          <w:rFonts w:ascii="Arial" w:hAnsi="Arial" w:cs="Arial"/>
          <w:lang w:eastAsia="fr-FR" w:bidi="ml"/>
        </w:rPr>
      </w:pPr>
    </w:p>
    <w:p w14:paraId="20CEA9E8" w14:textId="2D5441FF" w:rsidR="005A5FCD" w:rsidRPr="00F16C07" w:rsidRDefault="005A5FCD" w:rsidP="005A5FCD">
      <w:pPr>
        <w:tabs>
          <w:tab w:val="left" w:pos="851"/>
        </w:tabs>
        <w:jc w:val="both"/>
        <w:rPr>
          <w:rFonts w:ascii="Arial" w:hAnsi="Arial" w:cs="Arial"/>
          <w:b/>
          <w:bCs/>
        </w:rPr>
      </w:pPr>
      <w:r w:rsidRPr="00F16C07">
        <w:rPr>
          <w:rFonts w:ascii="Arial" w:hAnsi="Arial" w:cs="Arial"/>
          <w:b/>
          <w:bCs/>
        </w:rPr>
        <w:t xml:space="preserve">ATTENTION : si en cours de passation ou d’exécution du marché, ces adresses venaient à être modifiées, il revient au soumissionnaire de transmettre cette information à </w:t>
      </w:r>
      <w:hyperlink r:id="rId14" w:history="1">
        <w:r w:rsidR="00F16C07" w:rsidRPr="00F16C07">
          <w:rPr>
            <w:rStyle w:val="Lienhypertexte"/>
            <w:rFonts w:ascii="Arial" w:hAnsi="Arial" w:cs="Arial"/>
            <w:b/>
            <w:bCs/>
            <w:color w:val="auto"/>
          </w:rPr>
          <w:t>marches-publics.bfct@efs.sante.fr</w:t>
        </w:r>
      </w:hyperlink>
      <w:r w:rsidR="00F16C07" w:rsidRPr="00F16C07">
        <w:rPr>
          <w:rFonts w:ascii="Arial" w:hAnsi="Arial" w:cs="Arial"/>
          <w:b/>
          <w:bCs/>
        </w:rPr>
        <w:t>.</w:t>
      </w:r>
    </w:p>
    <w:p w14:paraId="220F5740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41930259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FCDF0D7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A9D4025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DB2B5B0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2BF11082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A131076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286B526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845744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B8B152C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1B80E1B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D01E27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1C5A0C6F" w14:textId="27C70741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196DFFC3" w14:textId="4115276C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63963B49" w14:textId="18AF7E0D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1F837006" w14:textId="02155DBA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8B965B7" w14:textId="3EB13FD8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0EB14B7" w14:textId="20358D6C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417F223B" w14:textId="3C695E6A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157DE14" w14:textId="77777777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459BCBF1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4EBAE0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60806A61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A34CB6E" w14:textId="77777777">
        <w:tc>
          <w:tcPr>
            <w:tcW w:w="10277" w:type="dxa"/>
            <w:shd w:val="clear" w:color="auto" w:fill="66CCFF"/>
          </w:tcPr>
          <w:p w14:paraId="6A34CB6D" w14:textId="504BFC40" w:rsidR="009B1CD0" w:rsidRDefault="009B1CD0" w:rsidP="009205FD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 xml:space="preserve">D - </w:t>
            </w:r>
            <w:r w:rsidR="00EA4CE6">
              <w:rPr>
                <w:sz w:val="22"/>
                <w:szCs w:val="22"/>
                <w:lang w:bidi="ml"/>
              </w:rPr>
              <w:t>Identification du pouvoir adjudicateur.</w:t>
            </w:r>
          </w:p>
        </w:tc>
      </w:tr>
    </w:tbl>
    <w:p w14:paraId="6A34CB70" w14:textId="77777777" w:rsidR="009B1CD0" w:rsidRDefault="009B1CD0" w:rsidP="006C4338">
      <w:pPr>
        <w:tabs>
          <w:tab w:val="left" w:pos="851"/>
        </w:tabs>
      </w:pPr>
    </w:p>
    <w:p w14:paraId="6A34CB71" w14:textId="77777777" w:rsidR="009B1CD0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="004D4DC6">
        <w:rPr>
          <w:rFonts w:ascii="Arial" w:eastAsia="Arial" w:hAnsi="Arial" w:cs="Arial"/>
          <w:spacing w:val="-10"/>
        </w:rPr>
        <w:t>D</w:t>
      </w:r>
      <w:proofErr w:type="gramEnd"/>
      <w:r w:rsidR="004D4DC6">
        <w:rPr>
          <w:rFonts w:ascii="Arial" w:eastAsia="Arial" w:hAnsi="Arial" w:cs="Arial"/>
          <w:spacing w:val="-10"/>
        </w:rPr>
        <w:t xml:space="preserve">1 - </w:t>
      </w:r>
      <w:r w:rsidRPr="004D4DC6">
        <w:rPr>
          <w:rFonts w:ascii="Arial" w:hAnsi="Arial" w:cs="Arial"/>
          <w:bCs/>
          <w:iCs/>
        </w:rPr>
        <w:t xml:space="preserve">Désignation </w:t>
      </w:r>
      <w:r w:rsidR="00EA4CE6" w:rsidRPr="004D4DC6">
        <w:rPr>
          <w:rFonts w:ascii="Arial" w:hAnsi="Arial" w:cs="Arial"/>
          <w:bCs/>
          <w:iCs/>
        </w:rPr>
        <w:t>du pouvoir adjudicateur</w:t>
      </w:r>
      <w:r>
        <w:rPr>
          <w:rFonts w:ascii="Arial" w:hAnsi="Arial" w:cs="Arial"/>
          <w:b w:val="0"/>
          <w:bCs/>
          <w:iCs/>
        </w:rPr>
        <w:t> :</w:t>
      </w:r>
    </w:p>
    <w:p w14:paraId="6A34CB73" w14:textId="77777777" w:rsidR="009B1CD0" w:rsidRDefault="009B1CD0" w:rsidP="009B45B9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14:paraId="034B0E87" w14:textId="77777777" w:rsidR="00F16C07" w:rsidRDefault="00F16C07" w:rsidP="00F16C07">
      <w:pPr>
        <w:jc w:val="center"/>
        <w:rPr>
          <w:rFonts w:ascii="Arial" w:hAnsi="Arial" w:cs="Arial"/>
          <w:b/>
          <w:bCs/>
        </w:rPr>
      </w:pPr>
      <w:r w:rsidRPr="36E15A98">
        <w:rPr>
          <w:rFonts w:ascii="Arial" w:hAnsi="Arial" w:cs="Arial"/>
          <w:b/>
          <w:bCs/>
        </w:rPr>
        <w:t>Etablissement Français du Sang</w:t>
      </w:r>
    </w:p>
    <w:p w14:paraId="7178F41B" w14:textId="77777777" w:rsidR="00F16C07" w:rsidRPr="005E2FF6" w:rsidRDefault="00F16C07" w:rsidP="00F16C07">
      <w:pPr>
        <w:jc w:val="center"/>
      </w:pPr>
      <w:r w:rsidRPr="005E2FF6">
        <w:t>8 Rue du Dr Jean François Xavier Girod</w:t>
      </w:r>
    </w:p>
    <w:p w14:paraId="4839B050" w14:textId="77777777" w:rsidR="00F16C07" w:rsidRPr="004B4C73" w:rsidRDefault="00F16C07" w:rsidP="00F16C07">
      <w:pPr>
        <w:jc w:val="center"/>
        <w:rPr>
          <w:rFonts w:ascii="Arial" w:hAnsi="Arial" w:cs="Arial"/>
        </w:rPr>
      </w:pPr>
      <w:r w:rsidRPr="005E2FF6">
        <w:t>25020 BESANCON</w:t>
      </w:r>
    </w:p>
    <w:p w14:paraId="6A34CB80" w14:textId="77777777" w:rsidR="00EA4CE6" w:rsidRDefault="00EA4CE6" w:rsidP="00EA4CE6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jc w:val="center"/>
        <w:rPr>
          <w:rFonts w:ascii="Arial" w:hAnsi="Arial" w:cs="Arial"/>
          <w:lang w:bidi="ml"/>
        </w:rPr>
      </w:pPr>
    </w:p>
    <w:p w14:paraId="6A34CB85" w14:textId="77777777"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6A34CB87" w14:textId="6D16E106"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 w:rsidR="004D4DC6" w:rsidRPr="004D4DC6">
        <w:rPr>
          <w:rFonts w:ascii="Arial" w:eastAsia="Arial" w:hAnsi="Arial" w:cs="Arial"/>
          <w:b/>
          <w:spacing w:val="-10"/>
        </w:rPr>
        <w:t>D</w:t>
      </w:r>
      <w:proofErr w:type="gramEnd"/>
      <w:r w:rsidR="004D4DC6" w:rsidRPr="004D4DC6">
        <w:rPr>
          <w:rFonts w:ascii="Arial" w:eastAsia="Arial" w:hAnsi="Arial" w:cs="Arial"/>
          <w:b/>
          <w:spacing w:val="-10"/>
        </w:rPr>
        <w:t xml:space="preserve">2 - </w:t>
      </w:r>
      <w:r w:rsidRPr="004D4DC6">
        <w:rPr>
          <w:rFonts w:ascii="Arial" w:hAnsi="Arial" w:cs="Arial"/>
          <w:b/>
        </w:rPr>
        <w:t xml:space="preserve">Nom, prénom, qualité du signataire du marché </w:t>
      </w:r>
      <w:r w:rsidR="00B86CA7">
        <w:rPr>
          <w:rFonts w:ascii="Arial" w:hAnsi="Arial" w:cs="Arial"/>
          <w:b/>
        </w:rPr>
        <w:t>public</w:t>
      </w:r>
      <w:r w:rsidRPr="004D4DC6">
        <w:rPr>
          <w:rFonts w:ascii="Arial" w:hAnsi="Arial" w:cs="Arial"/>
          <w:b/>
        </w:rPr>
        <w:t> :</w:t>
      </w:r>
    </w:p>
    <w:p w14:paraId="6A34CB88" w14:textId="77777777" w:rsidR="009B1CD0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(Le signataire doit avoir le pouvoir d’engager la personne qu’il représente.)</w:t>
      </w:r>
    </w:p>
    <w:p w14:paraId="6A34CB89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6A34CB8A" w14:textId="77777777" w:rsidR="009B1CD0" w:rsidRPr="00B86CA7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6A34CB8C" w14:textId="77777777" w:rsidR="00EA4CE6" w:rsidRPr="00B86CA7" w:rsidRDefault="00EA4CE6" w:rsidP="00EA4CE6">
      <w:pPr>
        <w:suppressAutoHyphens w:val="0"/>
        <w:jc w:val="both"/>
        <w:rPr>
          <w:rFonts w:ascii="Arial" w:hAnsi="Arial" w:cs="Arial"/>
          <w:color w:val="0000FF"/>
          <w:lang w:eastAsia="fr-FR" w:bidi="ml"/>
        </w:rPr>
      </w:pPr>
    </w:p>
    <w:p w14:paraId="6A34CB8D" w14:textId="44202DBE" w:rsidR="00EA4CE6" w:rsidRPr="00F16C07" w:rsidRDefault="00EA4CE6" w:rsidP="00EA4CE6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Madame l</w:t>
      </w:r>
      <w:r w:rsidR="00F16C07" w:rsidRPr="00F16C07">
        <w:rPr>
          <w:rFonts w:ascii="Arial" w:hAnsi="Arial" w:cs="Arial"/>
          <w:lang w:eastAsia="fr-FR" w:bidi="ml"/>
        </w:rPr>
        <w:t>a</w:t>
      </w:r>
      <w:r w:rsidRPr="00F16C07">
        <w:rPr>
          <w:rFonts w:ascii="Arial" w:hAnsi="Arial" w:cs="Arial"/>
          <w:lang w:eastAsia="fr-FR" w:bidi="ml"/>
        </w:rPr>
        <w:t xml:space="preserve"> Direct</w:t>
      </w:r>
      <w:r w:rsidR="00F16C07" w:rsidRPr="00F16C07">
        <w:rPr>
          <w:rFonts w:ascii="Arial" w:hAnsi="Arial" w:cs="Arial"/>
          <w:lang w:eastAsia="fr-FR" w:bidi="ml"/>
        </w:rPr>
        <w:t>rice</w:t>
      </w:r>
      <w:r w:rsidRPr="00F16C07">
        <w:rPr>
          <w:rFonts w:ascii="Arial" w:hAnsi="Arial" w:cs="Arial"/>
          <w:lang w:eastAsia="fr-FR" w:bidi="ml"/>
        </w:rPr>
        <w:t xml:space="preserve"> de l’</w:t>
      </w:r>
      <w:r w:rsidR="00927397" w:rsidRPr="00F16C07">
        <w:rPr>
          <w:rFonts w:ascii="Arial" w:hAnsi="Arial" w:cs="Arial"/>
          <w:lang w:eastAsia="fr-FR" w:bidi="ml"/>
        </w:rPr>
        <w:t>Établissement</w:t>
      </w:r>
      <w:r w:rsidRPr="00F16C07">
        <w:rPr>
          <w:rFonts w:ascii="Arial" w:hAnsi="Arial" w:cs="Arial"/>
          <w:lang w:eastAsia="fr-FR" w:bidi="ml"/>
        </w:rPr>
        <w:t xml:space="preserve"> de</w:t>
      </w:r>
      <w:r w:rsidR="00F16C07" w:rsidRPr="00F16C07">
        <w:rPr>
          <w:rFonts w:ascii="Arial" w:hAnsi="Arial" w:cs="Arial"/>
          <w:lang w:eastAsia="fr-FR" w:bidi="ml"/>
        </w:rPr>
        <w:t xml:space="preserve"> Bourgogne Franche-Comté</w:t>
      </w:r>
    </w:p>
    <w:p w14:paraId="76929EFF" w14:textId="13A53BB3" w:rsidR="00F16C07" w:rsidRPr="00F16C07" w:rsidRDefault="00F16C07" w:rsidP="00EA4CE6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Fanny DELETTRE</w:t>
      </w:r>
    </w:p>
    <w:p w14:paraId="6A34CB8E" w14:textId="77777777" w:rsidR="009B1CD0" w:rsidRDefault="009B1CD0" w:rsidP="00CD46CC">
      <w:pPr>
        <w:tabs>
          <w:tab w:val="left" w:pos="851"/>
        </w:tabs>
        <w:jc w:val="both"/>
        <w:rPr>
          <w:rFonts w:ascii="Arial" w:hAnsi="Arial" w:cs="Arial"/>
        </w:rPr>
      </w:pPr>
    </w:p>
    <w:p w14:paraId="6A34CB8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A34CB90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A34CB91" w14:textId="738968FF" w:rsidR="009B1CD0" w:rsidRPr="004D4DC6" w:rsidRDefault="009B1CD0" w:rsidP="009B45B9">
      <w:pPr>
        <w:tabs>
          <w:tab w:val="left" w:pos="851"/>
        </w:tabs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="004D4DC6" w:rsidRPr="004D4DC6">
        <w:rPr>
          <w:rFonts w:ascii="Arial" w:eastAsia="Arial" w:hAnsi="Arial" w:cs="Arial"/>
          <w:b/>
          <w:spacing w:val="-10"/>
        </w:rPr>
        <w:t xml:space="preserve">D3 - </w:t>
      </w:r>
      <w:r w:rsidRPr="004D4DC6">
        <w:rPr>
          <w:rFonts w:ascii="Arial" w:hAnsi="Arial" w:cs="Arial"/>
          <w:b/>
        </w:rPr>
        <w:t xml:space="preserve">Personne habilitée à donner les renseignements prévus à </w:t>
      </w:r>
      <w:r w:rsidRPr="009A70DA">
        <w:rPr>
          <w:rFonts w:ascii="Arial" w:hAnsi="Arial" w:cs="Arial"/>
          <w:b/>
        </w:rPr>
        <w:t xml:space="preserve">l’article </w:t>
      </w:r>
      <w:r w:rsidR="009A70DA" w:rsidRPr="009A70DA">
        <w:rPr>
          <w:rFonts w:ascii="Arial" w:hAnsi="Arial" w:cs="Arial"/>
          <w:b/>
        </w:rPr>
        <w:t>R</w:t>
      </w:r>
      <w:r w:rsidR="00D75A57" w:rsidRPr="009A70DA">
        <w:rPr>
          <w:rFonts w:ascii="Arial" w:hAnsi="Arial" w:cs="Arial"/>
          <w:b/>
        </w:rPr>
        <w:t>2191-60</w:t>
      </w:r>
      <w:r w:rsidR="00660727" w:rsidRPr="009A70DA">
        <w:rPr>
          <w:rFonts w:ascii="Arial" w:hAnsi="Arial" w:cs="Arial"/>
          <w:b/>
        </w:rPr>
        <w:t xml:space="preserve"> </w:t>
      </w:r>
      <w:r w:rsidRPr="009A70DA">
        <w:rPr>
          <w:rFonts w:ascii="Arial" w:hAnsi="Arial" w:cs="Arial"/>
          <w:b/>
        </w:rPr>
        <w:t xml:space="preserve">du </w:t>
      </w:r>
      <w:r w:rsidR="0081250A" w:rsidRPr="009A70DA">
        <w:rPr>
          <w:rFonts w:ascii="Arial" w:hAnsi="Arial" w:cs="Arial"/>
          <w:b/>
        </w:rPr>
        <w:t>C</w:t>
      </w:r>
      <w:r w:rsidR="005C5907" w:rsidRPr="009A70DA">
        <w:rPr>
          <w:rFonts w:ascii="Arial" w:hAnsi="Arial" w:cs="Arial"/>
          <w:b/>
        </w:rPr>
        <w:t>CP</w:t>
      </w:r>
      <w:r w:rsidR="00660727" w:rsidRPr="009A70DA">
        <w:rPr>
          <w:rFonts w:ascii="Arial" w:hAnsi="Arial" w:cs="Arial"/>
          <w:b/>
        </w:rPr>
        <w:t xml:space="preserve"> </w:t>
      </w:r>
      <w:r w:rsidRPr="009A70DA">
        <w:rPr>
          <w:rFonts w:ascii="Arial" w:hAnsi="Arial" w:cs="Arial"/>
          <w:b/>
        </w:rPr>
        <w:t>(nantissements ou cessions de créances)</w:t>
      </w:r>
      <w:r w:rsidRPr="009A70DA">
        <w:rPr>
          <w:rFonts w:ascii="Arial" w:hAnsi="Arial" w:cs="Arial"/>
          <w:b/>
          <w:i/>
          <w:sz w:val="18"/>
          <w:szCs w:val="18"/>
        </w:rPr>
        <w:t> :</w:t>
      </w:r>
    </w:p>
    <w:p w14:paraId="6A34CB97" w14:textId="734E6DFE" w:rsidR="001C40C0" w:rsidRDefault="001C40C0" w:rsidP="00EA4CE6">
      <w:pPr>
        <w:tabs>
          <w:tab w:val="left" w:pos="2679"/>
        </w:tabs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7E8701A8" w14:textId="77777777" w:rsidR="00F16C07" w:rsidRPr="00B86CA7" w:rsidRDefault="00F16C07" w:rsidP="00F16C07">
      <w:pPr>
        <w:suppressAutoHyphens w:val="0"/>
        <w:jc w:val="both"/>
        <w:rPr>
          <w:rFonts w:ascii="Arial" w:hAnsi="Arial" w:cs="Arial"/>
          <w:color w:val="0000FF"/>
          <w:lang w:eastAsia="fr-FR" w:bidi="ml"/>
        </w:rPr>
      </w:pPr>
    </w:p>
    <w:p w14:paraId="1C577CAD" w14:textId="77777777" w:rsidR="00F16C07" w:rsidRPr="00F16C07" w:rsidRDefault="00F16C07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Madame la Directrice de l’Établissement de Bourgogne Franche-Comté</w:t>
      </w:r>
    </w:p>
    <w:p w14:paraId="6356A906" w14:textId="0E9F4385" w:rsidR="00F16C07" w:rsidRDefault="00F16C07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Fanny DELETTRE</w:t>
      </w:r>
    </w:p>
    <w:p w14:paraId="0EEDEDDB" w14:textId="66F5E4C0" w:rsidR="00F16C07" w:rsidRPr="00F16C07" w:rsidRDefault="00E64A75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hyperlink r:id="rId15" w:history="1">
        <w:r w:rsidR="00F16C07" w:rsidRPr="00317587">
          <w:rPr>
            <w:rStyle w:val="Lienhypertexte"/>
            <w:rFonts w:ascii="Arial" w:hAnsi="Arial" w:cs="Arial"/>
            <w:lang w:eastAsia="fr-FR" w:bidi="ml"/>
          </w:rPr>
          <w:t>Marches-publics.bfct@efs.sante.fr</w:t>
        </w:r>
      </w:hyperlink>
      <w:r w:rsidR="00F16C07">
        <w:rPr>
          <w:rFonts w:ascii="Arial" w:hAnsi="Arial" w:cs="Arial"/>
          <w:lang w:eastAsia="fr-FR" w:bidi="ml"/>
        </w:rPr>
        <w:t xml:space="preserve"> </w:t>
      </w:r>
    </w:p>
    <w:p w14:paraId="22DEAA4D" w14:textId="53381DB8" w:rsidR="00F16C07" w:rsidRDefault="00F16C07" w:rsidP="00EA4CE6">
      <w:pPr>
        <w:tabs>
          <w:tab w:val="left" w:pos="2679"/>
        </w:tabs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2AD8FC34" w14:textId="615020FE" w:rsidR="00F16C07" w:rsidRDefault="00F16C07" w:rsidP="00EA4CE6">
      <w:pPr>
        <w:tabs>
          <w:tab w:val="left" w:pos="2679"/>
        </w:tabs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5A0EA2C3" w14:textId="77777777" w:rsidR="00F16C07" w:rsidRDefault="00F16C07" w:rsidP="00EA4CE6">
      <w:pPr>
        <w:tabs>
          <w:tab w:val="left" w:pos="2679"/>
        </w:tabs>
        <w:jc w:val="both"/>
        <w:rPr>
          <w:rFonts w:ascii="Arial" w:hAnsi="Arial" w:cs="Arial"/>
        </w:rPr>
      </w:pPr>
    </w:p>
    <w:p w14:paraId="6A34CB98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EA4CE6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sym w:font="Wingdings" w:char="F06E"/>
      </w:r>
      <w:r w:rsidRPr="00EA4CE6">
        <w:rPr>
          <w:rFonts w:ascii="Arial" w:hAnsi="Arial" w:cs="Arial"/>
          <w:b/>
          <w:bCs/>
          <w:color w:val="339966"/>
          <w:spacing w:val="-10"/>
          <w:position w:val="-2"/>
          <w:lang w:eastAsia="fr-FR" w:bidi="ml"/>
        </w:rPr>
        <w:t xml:space="preserve"> </w:t>
      </w:r>
      <w:r w:rsidR="004D4DC6" w:rsidRPr="004D4DC6">
        <w:rPr>
          <w:rFonts w:ascii="Arial" w:hAnsi="Arial" w:cs="Arial"/>
          <w:b/>
          <w:bCs/>
          <w:spacing w:val="-10"/>
          <w:position w:val="-2"/>
          <w:lang w:eastAsia="fr-FR" w:bidi="ml"/>
        </w:rPr>
        <w:t xml:space="preserve">D4 - </w:t>
      </w:r>
      <w:r w:rsidRPr="00EA4CE6">
        <w:rPr>
          <w:rFonts w:ascii="Arial" w:hAnsi="Arial" w:cs="Arial"/>
          <w:b/>
          <w:lang w:eastAsia="fr-FR" w:bidi="ml"/>
        </w:rPr>
        <w:t>Représentant du pouvoir adjudicateur pour l’exécution du marché public et ordonnateur des paiements</w:t>
      </w:r>
      <w:r w:rsidRPr="00EA4CE6">
        <w:rPr>
          <w:rFonts w:ascii="Arial" w:hAnsi="Arial" w:cs="Arial"/>
          <w:lang w:eastAsia="fr-FR" w:bidi="ml"/>
        </w:rPr>
        <w:t xml:space="preserve"> : </w:t>
      </w:r>
    </w:p>
    <w:p w14:paraId="6A34CB99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color w:val="008000"/>
          <w:lang w:eastAsia="fr-FR" w:bidi="ml"/>
        </w:rPr>
      </w:pPr>
    </w:p>
    <w:p w14:paraId="2A5A5767" w14:textId="77777777" w:rsidR="00F16C07" w:rsidRPr="00F16C07" w:rsidRDefault="00F16C07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Madame la Directrice de l’Établissement de Bourgogne Franche-Comté</w:t>
      </w:r>
    </w:p>
    <w:p w14:paraId="6A34CB9D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center"/>
        <w:rPr>
          <w:rFonts w:ascii="Arial" w:hAnsi="Arial" w:cs="Arial"/>
          <w:b/>
          <w:color w:val="0000FF"/>
          <w:lang w:eastAsia="fr-FR" w:bidi="ml"/>
        </w:rPr>
      </w:pPr>
    </w:p>
    <w:tbl>
      <w:tblPr>
        <w:tblW w:w="1049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639"/>
        <w:gridCol w:w="4200"/>
        <w:gridCol w:w="1794"/>
        <w:gridCol w:w="1859"/>
      </w:tblGrid>
      <w:tr w:rsidR="00E67E3B" w:rsidRPr="00EA4CE6" w14:paraId="6A34CBA2" w14:textId="77777777" w:rsidTr="00F16C07">
        <w:trPr>
          <w:trHeight w:val="505"/>
        </w:trPr>
        <w:tc>
          <w:tcPr>
            <w:tcW w:w="263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9E" w14:textId="792DDC5A" w:rsidR="00E67E3B" w:rsidRPr="00FD3722" w:rsidRDefault="00927397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Établissement</w:t>
            </w:r>
          </w:p>
        </w:tc>
        <w:tc>
          <w:tcPr>
            <w:tcW w:w="4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9F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Adresse postale</w:t>
            </w:r>
          </w:p>
        </w:tc>
        <w:tc>
          <w:tcPr>
            <w:tcW w:w="17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14:paraId="6A34CBA0" w14:textId="77777777" w:rsidR="00E67E3B" w:rsidRPr="00FD3722" w:rsidRDefault="00E67E3B" w:rsidP="00E67E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N° SIRET</w:t>
            </w:r>
          </w:p>
        </w:tc>
        <w:tc>
          <w:tcPr>
            <w:tcW w:w="18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A1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Téléphone</w:t>
            </w:r>
          </w:p>
        </w:tc>
      </w:tr>
      <w:tr w:rsidR="00E67E3B" w:rsidRPr="00EA4CE6" w14:paraId="6A34CBBB" w14:textId="77777777" w:rsidTr="00F16C07">
        <w:trPr>
          <w:trHeight w:val="584"/>
        </w:trPr>
        <w:tc>
          <w:tcPr>
            <w:tcW w:w="26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34CBB5" w14:textId="77777777" w:rsidR="00E67E3B" w:rsidRPr="00FD3722" w:rsidRDefault="00E67E3B" w:rsidP="00EA4CE6">
            <w:pPr>
              <w:suppressAutoHyphens w:val="0"/>
              <w:ind w:left="130"/>
              <w:textAlignment w:val="center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eastAsiaTheme="minorEastAsia" w:hAnsi="Arial" w:cs="Arial"/>
                <w:color w:val="000000" w:themeColor="dark1"/>
                <w:kern w:val="24"/>
                <w:lang w:eastAsia="fr-FR"/>
              </w:rPr>
              <w:t>Bourgogne - Franche Comté</w:t>
            </w:r>
          </w:p>
        </w:tc>
        <w:tc>
          <w:tcPr>
            <w:tcW w:w="4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B6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8 rue du Dr. Jean-François-Xavier Girod</w:t>
            </w:r>
          </w:p>
          <w:p w14:paraId="6A34CBB7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BP 1937</w:t>
            </w:r>
          </w:p>
          <w:p w14:paraId="6A34CBB8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25020 Besançon Cedex</w:t>
            </w:r>
          </w:p>
        </w:tc>
        <w:tc>
          <w:tcPr>
            <w:tcW w:w="1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6A34CBB9" w14:textId="77777777" w:rsidR="00E67E3B" w:rsidRPr="00FD3722" w:rsidRDefault="00173ECA" w:rsidP="00E67E3B">
            <w:pPr>
              <w:suppressAutoHyphens w:val="0"/>
              <w:jc w:val="center"/>
              <w:rPr>
                <w:rFonts w:ascii="Arial" w:hAnsi="Arial" w:cs="Arial"/>
                <w:color w:val="000000" w:themeColor="dark1"/>
                <w:kern w:val="24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42882285200052</w:t>
            </w:r>
          </w:p>
        </w:tc>
        <w:tc>
          <w:tcPr>
            <w:tcW w:w="18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BA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03 81 61 56 15</w:t>
            </w:r>
          </w:p>
        </w:tc>
      </w:tr>
    </w:tbl>
    <w:p w14:paraId="6A34CC03" w14:textId="77777777" w:rsid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05" w14:textId="77777777" w:rsidR="00791F91" w:rsidRPr="00791F91" w:rsidRDefault="00791F91" w:rsidP="00791F91">
      <w:pPr>
        <w:tabs>
          <w:tab w:val="left" w:pos="426"/>
          <w:tab w:val="left" w:pos="851"/>
        </w:tabs>
        <w:suppressAutoHyphens w:val="0"/>
        <w:jc w:val="center"/>
        <w:rPr>
          <w:rFonts w:ascii="Arial" w:hAnsi="Arial" w:cs="Arial"/>
          <w:b/>
          <w:color w:val="FF0000"/>
          <w:lang w:eastAsia="fr-FR" w:bidi="ml"/>
        </w:rPr>
      </w:pPr>
    </w:p>
    <w:p w14:paraId="6A34CC10" w14:textId="77777777" w:rsidR="00791F91" w:rsidRPr="00791F91" w:rsidRDefault="00791F91" w:rsidP="00791F91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11" w14:textId="77777777" w:rsidR="00791F91" w:rsidRPr="00EA4CE6" w:rsidRDefault="00791F91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12" w14:textId="77777777"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 w:rsidR="004D4DC6" w:rsidRPr="004D4DC6">
        <w:rPr>
          <w:rFonts w:ascii="Arial" w:eastAsia="Arial" w:hAnsi="Arial" w:cs="Arial"/>
          <w:b/>
          <w:spacing w:val="-10"/>
        </w:rPr>
        <w:t>D</w:t>
      </w:r>
      <w:proofErr w:type="gramEnd"/>
      <w:r w:rsidR="004D4DC6" w:rsidRPr="004D4DC6">
        <w:rPr>
          <w:rFonts w:ascii="Arial" w:eastAsia="Arial" w:hAnsi="Arial" w:cs="Arial"/>
          <w:b/>
          <w:spacing w:val="-10"/>
        </w:rPr>
        <w:t xml:space="preserve">5 - </w:t>
      </w:r>
      <w:r w:rsidRPr="004D4DC6">
        <w:rPr>
          <w:rFonts w:ascii="Arial" w:hAnsi="Arial" w:cs="Arial"/>
          <w:b/>
        </w:rPr>
        <w:t>Désignation, adresse, numéro de téléphone du comptable assignataire</w:t>
      </w:r>
      <w:r>
        <w:rPr>
          <w:rFonts w:ascii="Arial" w:hAnsi="Arial" w:cs="Arial"/>
        </w:rPr>
        <w:t> :</w:t>
      </w:r>
    </w:p>
    <w:p w14:paraId="6A34CC13" w14:textId="77777777" w:rsidR="009B1CD0" w:rsidRDefault="009B1CD0" w:rsidP="009B45B9">
      <w:pPr>
        <w:pStyle w:val="fcase2metab"/>
        <w:rPr>
          <w:rFonts w:ascii="Arial" w:hAnsi="Arial" w:cs="Arial"/>
        </w:rPr>
      </w:pPr>
    </w:p>
    <w:p w14:paraId="6A34CC16" w14:textId="77777777" w:rsidR="004055D2" w:rsidRPr="008E3378" w:rsidRDefault="004055D2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</w:p>
    <w:p w14:paraId="6A34CC17" w14:textId="139AD0AC" w:rsidR="00EA4CE6" w:rsidRPr="008E3378" w:rsidRDefault="00EA4CE6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M</w:t>
      </w:r>
      <w:r w:rsidR="008E3378" w:rsidRPr="008E3378">
        <w:rPr>
          <w:rFonts w:ascii="Arial" w:hAnsi="Arial" w:cs="Arial"/>
          <w:lang w:eastAsia="fr-FR" w:bidi="ml"/>
        </w:rPr>
        <w:t>adame</w:t>
      </w:r>
      <w:r w:rsidRPr="008E3378">
        <w:rPr>
          <w:rFonts w:ascii="Arial" w:hAnsi="Arial" w:cs="Arial"/>
          <w:lang w:eastAsia="fr-FR" w:bidi="ml"/>
        </w:rPr>
        <w:t xml:space="preserve"> </w:t>
      </w:r>
      <w:r w:rsidR="008E3378" w:rsidRPr="008E3378">
        <w:rPr>
          <w:rFonts w:ascii="Arial" w:hAnsi="Arial" w:cs="Arial"/>
          <w:lang w:eastAsia="fr-FR" w:bidi="ml"/>
        </w:rPr>
        <w:t>l’</w:t>
      </w:r>
      <w:r w:rsidRPr="008E3378">
        <w:rPr>
          <w:rFonts w:ascii="Arial" w:hAnsi="Arial" w:cs="Arial"/>
          <w:lang w:eastAsia="fr-FR" w:bidi="ml"/>
        </w:rPr>
        <w:t xml:space="preserve">Agent comptable secondaire de </w:t>
      </w:r>
      <w:r w:rsidR="008E3378" w:rsidRPr="008E3378">
        <w:rPr>
          <w:rFonts w:ascii="Arial" w:hAnsi="Arial" w:cs="Arial"/>
          <w:lang w:eastAsia="fr-FR" w:bidi="ml"/>
        </w:rPr>
        <w:t>l’établissement</w:t>
      </w:r>
      <w:r w:rsidRPr="008E3378">
        <w:rPr>
          <w:rFonts w:ascii="Arial" w:hAnsi="Arial" w:cs="Arial"/>
          <w:lang w:eastAsia="fr-FR" w:bidi="ml"/>
        </w:rPr>
        <w:t xml:space="preserve"> loca</w:t>
      </w:r>
      <w:r w:rsidR="008E3378" w:rsidRPr="008E3378">
        <w:rPr>
          <w:rFonts w:ascii="Arial" w:hAnsi="Arial" w:cs="Arial"/>
          <w:lang w:eastAsia="fr-FR" w:bidi="ml"/>
        </w:rPr>
        <w:t>l</w:t>
      </w:r>
      <w:r w:rsidRPr="008E3378">
        <w:rPr>
          <w:rFonts w:ascii="Arial" w:hAnsi="Arial" w:cs="Arial"/>
          <w:lang w:eastAsia="fr-FR" w:bidi="ml"/>
        </w:rPr>
        <w:t xml:space="preserve"> de l’</w:t>
      </w:r>
      <w:r w:rsidR="009A6717" w:rsidRPr="008E3378">
        <w:rPr>
          <w:rFonts w:ascii="Arial" w:hAnsi="Arial" w:cs="Arial"/>
          <w:lang w:eastAsia="fr-FR" w:bidi="ml"/>
        </w:rPr>
        <w:t>Établissement</w:t>
      </w:r>
      <w:r w:rsidRPr="008E3378">
        <w:rPr>
          <w:rFonts w:ascii="Arial" w:hAnsi="Arial" w:cs="Arial"/>
          <w:lang w:eastAsia="fr-FR" w:bidi="ml"/>
        </w:rPr>
        <w:t xml:space="preserve"> Français du Sang désigné ci-dessus</w:t>
      </w:r>
    </w:p>
    <w:p w14:paraId="354422B0" w14:textId="00E155A7" w:rsidR="008E3378" w:rsidRPr="008E3378" w:rsidRDefault="008E3378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Claire EUVRARD</w:t>
      </w:r>
    </w:p>
    <w:p w14:paraId="5F9F9047" w14:textId="31C9089A" w:rsidR="008E3378" w:rsidRPr="008E3378" w:rsidRDefault="00E64A75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  <w:hyperlink r:id="rId16" w:history="1">
        <w:r w:rsidR="008E3378" w:rsidRPr="008E3378">
          <w:rPr>
            <w:rStyle w:val="Lienhypertexte"/>
            <w:rFonts w:ascii="Arial" w:hAnsi="Arial" w:cs="Arial"/>
            <w:color w:val="auto"/>
            <w:lang w:eastAsia="fr-FR" w:bidi="ml"/>
          </w:rPr>
          <w:t>Claire.EUVRARD@efs.sante.fr</w:t>
        </w:r>
      </w:hyperlink>
      <w:r w:rsidR="008E3378" w:rsidRPr="008E3378">
        <w:rPr>
          <w:rFonts w:ascii="Arial" w:hAnsi="Arial" w:cs="Arial"/>
          <w:lang w:eastAsia="fr-FR" w:bidi="ml"/>
        </w:rPr>
        <w:t xml:space="preserve"> / +</w:t>
      </w:r>
      <w:r w:rsidR="008E3378" w:rsidRPr="008E3378">
        <w:t xml:space="preserve"> </w:t>
      </w:r>
      <w:r w:rsidR="008E3378" w:rsidRPr="008E3378">
        <w:rPr>
          <w:rFonts w:ascii="Arial" w:hAnsi="Arial" w:cs="Arial"/>
          <w:lang w:eastAsia="fr-FR" w:bidi="ml"/>
        </w:rPr>
        <w:t>33 3 81 61 56 14</w:t>
      </w:r>
    </w:p>
    <w:p w14:paraId="6A34CC1D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1E" w14:textId="77777777" w:rsidR="001C40C0" w:rsidRDefault="001C40C0" w:rsidP="009B45B9">
      <w:pPr>
        <w:pStyle w:val="fcase2metab"/>
        <w:rPr>
          <w:rFonts w:ascii="Arial" w:hAnsi="Arial" w:cs="Arial"/>
        </w:rPr>
      </w:pPr>
    </w:p>
    <w:p w14:paraId="6A34CC1F" w14:textId="1FA13042" w:rsidR="00C07B12" w:rsidRDefault="00C07B12" w:rsidP="00C07B12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 w:rsidRPr="004D4DC6">
        <w:rPr>
          <w:rFonts w:ascii="Arial" w:eastAsia="Arial" w:hAnsi="Arial" w:cs="Arial"/>
          <w:b/>
          <w:spacing w:val="-10"/>
        </w:rPr>
        <w:t>D</w:t>
      </w:r>
      <w:proofErr w:type="gramEnd"/>
      <w:r>
        <w:rPr>
          <w:rFonts w:ascii="Arial" w:eastAsia="Arial" w:hAnsi="Arial" w:cs="Arial"/>
          <w:b/>
          <w:spacing w:val="-10"/>
        </w:rPr>
        <w:t>6</w:t>
      </w:r>
      <w:r w:rsidRPr="004D4DC6"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  <w:spacing w:val="-10"/>
        </w:rPr>
        <w:t>–</w:t>
      </w:r>
      <w:r w:rsidRPr="004D4DC6"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hAnsi="Arial" w:cs="Arial"/>
          <w:b/>
        </w:rPr>
        <w:t>Imputation budgétaire</w:t>
      </w:r>
      <w:r>
        <w:rPr>
          <w:rFonts w:ascii="Arial" w:hAnsi="Arial" w:cs="Arial"/>
        </w:rPr>
        <w:t xml:space="preserve"> : Budget propre </w:t>
      </w:r>
      <w:r w:rsidRPr="007A2989">
        <w:rPr>
          <w:rFonts w:ascii="Arial" w:hAnsi="Arial" w:cs="Arial"/>
        </w:rPr>
        <w:t>de l’EFS</w:t>
      </w:r>
      <w:r w:rsidR="00F575A2">
        <w:rPr>
          <w:rFonts w:ascii="Arial" w:hAnsi="Arial" w:cs="Arial"/>
          <w:color w:val="0000FF"/>
        </w:rPr>
        <w:t xml:space="preserve">. </w:t>
      </w:r>
    </w:p>
    <w:p w14:paraId="6A34CC20" w14:textId="77777777" w:rsidR="0079785C" w:rsidRDefault="0079785C" w:rsidP="00EA4CE6">
      <w:pPr>
        <w:pStyle w:val="fcase2metab"/>
        <w:ind w:left="0" w:firstLine="0"/>
        <w:rPr>
          <w:rFonts w:ascii="Arial" w:hAnsi="Arial" w:cs="Arial"/>
        </w:rPr>
      </w:pPr>
    </w:p>
    <w:p w14:paraId="07C37377" w14:textId="657D14AC" w:rsidR="001D63A1" w:rsidRDefault="00791F91" w:rsidP="00791F91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A8F0119" w14:textId="77777777" w:rsidR="007B13AE" w:rsidRDefault="007B13AE" w:rsidP="00791F91">
      <w:pPr>
        <w:suppressAutoHyphens w:val="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B13AE" w14:paraId="6F60F1C9" w14:textId="77777777" w:rsidTr="00DC33EE">
        <w:tc>
          <w:tcPr>
            <w:tcW w:w="10277" w:type="dxa"/>
            <w:shd w:val="clear" w:color="auto" w:fill="66CCFF"/>
          </w:tcPr>
          <w:p w14:paraId="1D4EB420" w14:textId="68EB224C" w:rsidR="007B13AE" w:rsidRDefault="007B13AE" w:rsidP="00DC33EE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 xml:space="preserve">E – </w:t>
            </w:r>
            <w:r>
              <w:rPr>
                <w:sz w:val="22"/>
                <w:szCs w:val="22"/>
                <w:lang w:bidi="ml"/>
              </w:rPr>
              <w:t>Décision du pouvoir adjudicateur.</w:t>
            </w:r>
          </w:p>
        </w:tc>
      </w:tr>
    </w:tbl>
    <w:p w14:paraId="2E2D8B8A" w14:textId="77777777" w:rsidR="001D63A1" w:rsidRDefault="001D63A1" w:rsidP="00791F91">
      <w:pPr>
        <w:suppressAutoHyphens w:val="0"/>
        <w:rPr>
          <w:rFonts w:ascii="Arial" w:hAnsi="Arial" w:cs="Arial"/>
        </w:rPr>
      </w:pPr>
    </w:p>
    <w:p w14:paraId="244F0314" w14:textId="77777777" w:rsidR="001D63A1" w:rsidRDefault="001D63A1" w:rsidP="00791F91">
      <w:pPr>
        <w:suppressAutoHyphens w:val="0"/>
        <w:rPr>
          <w:rFonts w:ascii="Arial" w:hAnsi="Arial" w:cs="Arial"/>
        </w:rPr>
      </w:pPr>
    </w:p>
    <w:p w14:paraId="6A34CC24" w14:textId="70314B95" w:rsidR="00791F91" w:rsidRPr="00791F91" w:rsidRDefault="00791F91" w:rsidP="00791F91">
      <w:pPr>
        <w:suppressAutoHyphens w:val="0"/>
        <w:rPr>
          <w:rFonts w:ascii="Arial" w:hAnsi="Arial" w:cs="Arial"/>
          <w:b/>
          <w:bCs/>
          <w:sz w:val="22"/>
          <w:szCs w:val="22"/>
          <w:lang w:eastAsia="fr-FR" w:bidi="ml"/>
        </w:rPr>
      </w:pPr>
      <w:r w:rsidRPr="00791F91"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La présente offre est acceptée </w:t>
      </w:r>
    </w:p>
    <w:p w14:paraId="6A34CC25" w14:textId="77777777" w:rsidR="00791F91" w:rsidRPr="00791F91" w:rsidRDefault="00791F91" w:rsidP="00791F91">
      <w:pPr>
        <w:suppressAutoHyphens w:val="0"/>
        <w:rPr>
          <w:rFonts w:ascii="Arial" w:hAnsi="Arial" w:cs="Arial"/>
          <w:b/>
          <w:bCs/>
          <w:sz w:val="22"/>
          <w:szCs w:val="22"/>
          <w:lang w:eastAsia="fr-FR" w:bidi="ml"/>
        </w:rPr>
      </w:pPr>
    </w:p>
    <w:p w14:paraId="6A34CC26" w14:textId="36581BE0" w:rsidR="00791F91" w:rsidRPr="00791F91" w:rsidRDefault="00791F91" w:rsidP="00791F91">
      <w:pPr>
        <w:suppressAutoHyphens w:val="0"/>
        <w:spacing w:after="120"/>
        <w:ind w:left="567"/>
        <w:jc w:val="both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91F91">
        <w:rPr>
          <w:rFonts w:ascii="Arial" w:hAnsi="Arial" w:cs="Arial"/>
          <w:lang w:eastAsia="fr-FR" w:bidi="ml"/>
        </w:rPr>
        <w:instrText xml:space="preserve"> FORMCHECKBOX </w:instrText>
      </w:r>
      <w:r w:rsidR="00E64A75">
        <w:rPr>
          <w:rFonts w:ascii="Arial" w:hAnsi="Arial" w:cs="Arial"/>
          <w:lang w:eastAsia="fr-FR" w:bidi="ml"/>
        </w:rPr>
      </w:r>
      <w:r w:rsidR="00E64A75">
        <w:rPr>
          <w:rFonts w:ascii="Arial" w:hAnsi="Arial" w:cs="Arial"/>
          <w:lang w:eastAsia="fr-FR" w:bidi="ml"/>
        </w:rPr>
        <w:fldChar w:fldCharType="separate"/>
      </w:r>
      <w:r w:rsidRPr="00791F91">
        <w:rPr>
          <w:rFonts w:ascii="Arial" w:hAnsi="Arial" w:cs="Arial"/>
          <w:lang w:eastAsia="fr-FR" w:bidi="ml"/>
        </w:rPr>
        <w:fldChar w:fldCharType="end"/>
      </w:r>
      <w:r w:rsidRPr="00791F91">
        <w:rPr>
          <w:rFonts w:ascii="Arial" w:hAnsi="Arial" w:cs="Arial"/>
          <w:lang w:eastAsia="fr-FR" w:bidi="ml"/>
        </w:rPr>
        <w:tab/>
      </w:r>
      <w:proofErr w:type="gramStart"/>
      <w:r w:rsidRPr="00791F91">
        <w:rPr>
          <w:rFonts w:ascii="Arial" w:hAnsi="Arial" w:cs="Arial"/>
          <w:lang w:eastAsia="fr-FR" w:bidi="ml"/>
        </w:rPr>
        <w:t>en</w:t>
      </w:r>
      <w:proofErr w:type="gramEnd"/>
      <w:r w:rsidRPr="00791F91">
        <w:rPr>
          <w:rFonts w:ascii="Arial" w:hAnsi="Arial" w:cs="Arial"/>
          <w:lang w:eastAsia="fr-FR" w:bidi="ml"/>
        </w:rPr>
        <w:t xml:space="preserve"> ce qui concerne la totalité du marché </w:t>
      </w:r>
      <w:r w:rsidR="002D03BB">
        <w:rPr>
          <w:rFonts w:ascii="Arial" w:hAnsi="Arial" w:cs="Arial"/>
          <w:lang w:eastAsia="fr-FR" w:bidi="ml"/>
        </w:rPr>
        <w:t>public</w:t>
      </w:r>
      <w:r w:rsidRPr="00791F91">
        <w:rPr>
          <w:rFonts w:ascii="Arial" w:hAnsi="Arial" w:cs="Arial"/>
          <w:lang w:eastAsia="fr-FR" w:bidi="ml"/>
        </w:rPr>
        <w:t xml:space="preserve"> ou, en cas de marché alloti, la totalité des lots</w:t>
      </w:r>
    </w:p>
    <w:p w14:paraId="6A34CC27" w14:textId="7D204BA0" w:rsidR="00791F91" w:rsidRPr="00791F91" w:rsidRDefault="008E3378" w:rsidP="00791F91">
      <w:pPr>
        <w:suppressAutoHyphens w:val="0"/>
        <w:ind w:left="567"/>
        <w:jc w:val="both"/>
        <w:rPr>
          <w:rFonts w:ascii="Arial" w:hAnsi="Arial" w:cs="Arial"/>
          <w:lang w:eastAsia="fr-FR" w:bidi="ml"/>
        </w:rPr>
      </w:pPr>
      <w:r>
        <w:rPr>
          <w:rFonts w:ascii="Arial" w:hAnsi="Arial" w:cs="Arial"/>
          <w:lang w:eastAsia="fr-FR" w:bidi="ml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3"/>
      <w:r>
        <w:rPr>
          <w:rFonts w:ascii="Arial" w:hAnsi="Arial" w:cs="Arial"/>
          <w:lang w:eastAsia="fr-FR" w:bidi="ml"/>
        </w:rPr>
        <w:instrText xml:space="preserve"> FORMCHECKBOX </w:instrText>
      </w:r>
      <w:r w:rsidR="00E64A75">
        <w:rPr>
          <w:rFonts w:ascii="Arial" w:hAnsi="Arial" w:cs="Arial"/>
          <w:lang w:eastAsia="fr-FR" w:bidi="ml"/>
        </w:rPr>
      </w:r>
      <w:r w:rsidR="00E64A75">
        <w:rPr>
          <w:rFonts w:ascii="Arial" w:hAnsi="Arial" w:cs="Arial"/>
          <w:lang w:eastAsia="fr-FR" w:bidi="ml"/>
        </w:rPr>
        <w:fldChar w:fldCharType="separate"/>
      </w:r>
      <w:r>
        <w:rPr>
          <w:rFonts w:ascii="Arial" w:hAnsi="Arial" w:cs="Arial"/>
          <w:lang w:eastAsia="fr-FR" w:bidi="ml"/>
        </w:rPr>
        <w:fldChar w:fldCharType="end"/>
      </w:r>
      <w:bookmarkEnd w:id="0"/>
      <w:r w:rsidR="00791F91" w:rsidRPr="00791F91">
        <w:rPr>
          <w:rFonts w:ascii="Arial" w:hAnsi="Arial" w:cs="Arial"/>
          <w:lang w:eastAsia="fr-FR" w:bidi="ml"/>
        </w:rPr>
        <w:tab/>
      </w:r>
      <w:proofErr w:type="gramStart"/>
      <w:r w:rsidR="00791F91" w:rsidRPr="00791F91">
        <w:rPr>
          <w:rFonts w:ascii="Arial" w:hAnsi="Arial" w:cs="Arial"/>
          <w:lang w:eastAsia="fr-FR" w:bidi="ml"/>
        </w:rPr>
        <w:t>en</w:t>
      </w:r>
      <w:proofErr w:type="gramEnd"/>
      <w:r w:rsidR="00791F91" w:rsidRPr="00791F91">
        <w:rPr>
          <w:rFonts w:ascii="Arial" w:hAnsi="Arial" w:cs="Arial"/>
          <w:lang w:eastAsia="fr-FR" w:bidi="ml"/>
        </w:rPr>
        <w:t xml:space="preserve"> ce qui concerne les lots ci-après seulement : </w:t>
      </w:r>
      <w:r>
        <w:rPr>
          <w:rFonts w:ascii="Arial" w:hAnsi="Arial" w:cs="Arial"/>
          <w:lang w:eastAsia="fr-FR" w:bidi="ml"/>
        </w:rPr>
        <w:t>Lot n°</w:t>
      </w:r>
      <w:r w:rsidR="00DB40D6">
        <w:rPr>
          <w:rFonts w:ascii="Arial" w:hAnsi="Arial" w:cs="Arial"/>
          <w:lang w:eastAsia="fr-FR" w:bidi="ml"/>
        </w:rPr>
        <w:t>6</w:t>
      </w:r>
      <w:r>
        <w:rPr>
          <w:rFonts w:ascii="Arial" w:hAnsi="Arial" w:cs="Arial"/>
          <w:lang w:eastAsia="fr-FR" w:bidi="ml"/>
        </w:rPr>
        <w:t xml:space="preserve"> – Site de </w:t>
      </w:r>
      <w:r w:rsidR="00DB40D6">
        <w:rPr>
          <w:rFonts w:ascii="Arial" w:hAnsi="Arial" w:cs="Arial"/>
          <w:lang w:eastAsia="fr-FR" w:bidi="ml"/>
        </w:rPr>
        <w:t>Nevers</w:t>
      </w:r>
    </w:p>
    <w:p w14:paraId="6A34CC28" w14:textId="5F2346AE" w:rsidR="00791F91" w:rsidRPr="00791F91" w:rsidRDefault="00791F91" w:rsidP="00791F91">
      <w:pPr>
        <w:suppressAutoHyphens w:val="0"/>
        <w:spacing w:after="60"/>
        <w:ind w:left="567"/>
        <w:jc w:val="both"/>
        <w:rPr>
          <w:rFonts w:ascii="Arial" w:hAnsi="Arial" w:cs="Arial"/>
          <w:i/>
          <w:iCs/>
          <w:sz w:val="16"/>
          <w:szCs w:val="16"/>
          <w:lang w:eastAsia="fr-FR" w:bidi="ml"/>
        </w:rPr>
      </w:pPr>
      <w:r w:rsidRPr="00791F91">
        <w:rPr>
          <w:rFonts w:ascii="Arial" w:hAnsi="Arial" w:cs="Arial"/>
          <w:i/>
          <w:iCs/>
          <w:sz w:val="16"/>
          <w:szCs w:val="16"/>
          <w:lang w:eastAsia="fr-FR" w:bidi="ml"/>
        </w:rPr>
        <w:tab/>
        <w:t>(</w:t>
      </w:r>
      <w:r w:rsidR="00927397" w:rsidRPr="00791F91">
        <w:rPr>
          <w:rFonts w:ascii="Arial" w:hAnsi="Arial" w:cs="Arial"/>
          <w:i/>
          <w:iCs/>
          <w:sz w:val="16"/>
          <w:szCs w:val="16"/>
          <w:lang w:eastAsia="fr-FR" w:bidi="ml"/>
        </w:rPr>
        <w:t>Indiquer</w:t>
      </w:r>
      <w:r w:rsidRPr="00791F91">
        <w:rPr>
          <w:rFonts w:ascii="Arial" w:hAnsi="Arial" w:cs="Arial"/>
          <w:i/>
          <w:iCs/>
          <w:sz w:val="16"/>
          <w:szCs w:val="16"/>
          <w:lang w:eastAsia="fr-FR" w:bidi="ml"/>
        </w:rPr>
        <w:t xml:space="preserve"> les lots pour lesquels le candidat est retenu)</w:t>
      </w:r>
    </w:p>
    <w:p w14:paraId="00FC3B54" w14:textId="77777777" w:rsidR="008E3378" w:rsidRDefault="008E3378" w:rsidP="00791F91">
      <w:pPr>
        <w:suppressAutoHyphens w:val="0"/>
        <w:rPr>
          <w:rFonts w:ascii="Arial" w:hAnsi="Arial" w:cs="Kartika"/>
          <w:lang w:eastAsia="fr-FR" w:bidi="ml"/>
        </w:rPr>
      </w:pPr>
    </w:p>
    <w:p w14:paraId="6A34CC2A" w14:textId="5EEB3925" w:rsidR="00791F91" w:rsidRPr="00791F91" w:rsidRDefault="00791F91" w:rsidP="00791F91">
      <w:pPr>
        <w:suppressAutoHyphens w:val="0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t>Elle est complétée par les annexes suivantes :</w:t>
      </w:r>
    </w:p>
    <w:p w14:paraId="6A34CC2C" w14:textId="77777777" w:rsidR="00791F91" w:rsidRPr="00791F91" w:rsidRDefault="00791F91" w:rsidP="00791F91">
      <w:pPr>
        <w:suppressAutoHyphens w:val="0"/>
        <w:rPr>
          <w:rFonts w:ascii="Arial" w:hAnsi="Arial" w:cs="Arial"/>
          <w:i/>
          <w:iCs/>
          <w:sz w:val="18"/>
          <w:szCs w:val="18"/>
          <w:lang w:eastAsia="fr-FR" w:bidi="ml"/>
        </w:rPr>
      </w:pPr>
    </w:p>
    <w:p w14:paraId="6A34CC2D" w14:textId="77777777" w:rsidR="00791F91" w:rsidRPr="002D03BB" w:rsidRDefault="00791F91" w:rsidP="00791F91">
      <w:pPr>
        <w:suppressAutoHyphens w:val="0"/>
        <w:ind w:left="284"/>
        <w:jc w:val="both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91F91">
        <w:rPr>
          <w:rFonts w:ascii="Arial" w:hAnsi="Arial" w:cs="Arial"/>
          <w:lang w:eastAsia="fr-FR" w:bidi="ml"/>
        </w:rPr>
        <w:instrText xml:space="preserve"> FORMCHECKBOX </w:instrText>
      </w:r>
      <w:r w:rsidR="00E64A75">
        <w:rPr>
          <w:rFonts w:ascii="Arial" w:hAnsi="Arial" w:cs="Arial"/>
          <w:lang w:eastAsia="fr-FR" w:bidi="ml"/>
        </w:rPr>
      </w:r>
      <w:r w:rsidR="00E64A75">
        <w:rPr>
          <w:rFonts w:ascii="Arial" w:hAnsi="Arial" w:cs="Arial"/>
          <w:lang w:eastAsia="fr-FR" w:bidi="ml"/>
        </w:rPr>
        <w:fldChar w:fldCharType="separate"/>
      </w:r>
      <w:r w:rsidRPr="00791F91">
        <w:rPr>
          <w:rFonts w:ascii="Arial" w:hAnsi="Arial" w:cs="Arial"/>
          <w:lang w:eastAsia="fr-FR" w:bidi="ml"/>
        </w:rPr>
        <w:fldChar w:fldCharType="end"/>
      </w:r>
      <w:r w:rsidRPr="00791F91">
        <w:rPr>
          <w:rFonts w:ascii="Arial" w:hAnsi="Arial" w:cs="Arial"/>
          <w:lang w:eastAsia="fr-FR" w:bidi="ml"/>
        </w:rPr>
        <w:t xml:space="preserve"> Annexe n° … Lettre de candidature et habilitation du mandataire par ses co-</w:t>
      </w:r>
      <w:r w:rsidRPr="002D03BB">
        <w:rPr>
          <w:rFonts w:ascii="Arial" w:hAnsi="Arial" w:cs="Arial"/>
          <w:lang w:eastAsia="fr-FR" w:bidi="ml"/>
        </w:rPr>
        <w:t>traitants (ou DC1)</w:t>
      </w:r>
    </w:p>
    <w:p w14:paraId="1E3267D6" w14:textId="77777777" w:rsidR="002D03BB" w:rsidRDefault="00791F91" w:rsidP="00791F91">
      <w:pPr>
        <w:suppressAutoHyphens w:val="0"/>
        <w:spacing w:before="240"/>
        <w:ind w:left="284"/>
        <w:jc w:val="both"/>
        <w:rPr>
          <w:rFonts w:ascii="Arial" w:hAnsi="Arial" w:cs="Arial"/>
          <w:lang w:eastAsia="fr-FR" w:bidi="ml"/>
        </w:rPr>
      </w:pPr>
      <w:r w:rsidRPr="002D03BB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D03BB">
        <w:rPr>
          <w:rFonts w:ascii="Arial" w:hAnsi="Arial" w:cs="Arial"/>
          <w:lang w:eastAsia="fr-FR" w:bidi="ml"/>
        </w:rPr>
        <w:instrText xml:space="preserve"> FORMCHECKBOX </w:instrText>
      </w:r>
      <w:r w:rsidR="00E64A75">
        <w:rPr>
          <w:rFonts w:ascii="Arial" w:hAnsi="Arial" w:cs="Arial"/>
          <w:lang w:eastAsia="fr-FR" w:bidi="ml"/>
        </w:rPr>
      </w:r>
      <w:r w:rsidR="00E64A75">
        <w:rPr>
          <w:rFonts w:ascii="Arial" w:hAnsi="Arial" w:cs="Arial"/>
          <w:lang w:eastAsia="fr-FR" w:bidi="ml"/>
        </w:rPr>
        <w:fldChar w:fldCharType="separate"/>
      </w:r>
      <w:r w:rsidRPr="002D03BB">
        <w:rPr>
          <w:rFonts w:ascii="Arial" w:hAnsi="Arial" w:cs="Arial"/>
          <w:lang w:eastAsia="fr-FR" w:bidi="ml"/>
        </w:rPr>
        <w:fldChar w:fldCharType="end"/>
      </w:r>
      <w:r w:rsidRPr="002D03BB">
        <w:rPr>
          <w:rFonts w:ascii="Arial" w:hAnsi="Arial" w:cs="Arial"/>
          <w:lang w:eastAsia="fr-FR" w:bidi="ml"/>
        </w:rPr>
        <w:t xml:space="preserve"> Annexe n°… relative aux demandes de précisions ou de compléments sur la teneur des offres (ou OUV6-</w:t>
      </w:r>
    </w:p>
    <w:p w14:paraId="6A34CC2F" w14:textId="0EC63624" w:rsidR="00791F91" w:rsidRPr="002D03BB" w:rsidRDefault="00791F91" w:rsidP="002D03BB">
      <w:pPr>
        <w:suppressAutoHyphens w:val="0"/>
        <w:spacing w:before="240"/>
        <w:ind w:left="284" w:firstLine="283"/>
        <w:jc w:val="both"/>
        <w:rPr>
          <w:rFonts w:ascii="Arial" w:hAnsi="Arial" w:cs="Arial"/>
          <w:lang w:eastAsia="fr-FR" w:bidi="ml"/>
        </w:rPr>
      </w:pPr>
      <w:r w:rsidRPr="002D03BB">
        <w:rPr>
          <w:rFonts w:ascii="Arial" w:hAnsi="Arial" w:cs="Arial"/>
          <w:lang w:eastAsia="fr-FR" w:bidi="ml"/>
        </w:rPr>
        <w:t>OUV7) ;</w:t>
      </w:r>
    </w:p>
    <w:p w14:paraId="6A34CC30" w14:textId="77777777" w:rsidR="00791F91" w:rsidRPr="00791F91" w:rsidRDefault="00791F91" w:rsidP="00791F91">
      <w:pPr>
        <w:suppressAutoHyphens w:val="0"/>
        <w:spacing w:before="240"/>
        <w:ind w:left="284"/>
        <w:jc w:val="both"/>
        <w:rPr>
          <w:rFonts w:ascii="Arial" w:hAnsi="Arial" w:cs="Arial"/>
          <w:lang w:eastAsia="fr-FR" w:bidi="ml"/>
        </w:rPr>
      </w:pPr>
      <w:r w:rsidRPr="002D03BB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D03BB">
        <w:rPr>
          <w:rFonts w:ascii="Arial" w:hAnsi="Arial" w:cs="Arial"/>
          <w:lang w:eastAsia="fr-FR" w:bidi="ml"/>
        </w:rPr>
        <w:instrText xml:space="preserve"> FORMCHECKBOX </w:instrText>
      </w:r>
      <w:r w:rsidR="00E64A75">
        <w:rPr>
          <w:rFonts w:ascii="Arial" w:hAnsi="Arial" w:cs="Arial"/>
          <w:lang w:eastAsia="fr-FR" w:bidi="ml"/>
        </w:rPr>
      </w:r>
      <w:r w:rsidR="00E64A75">
        <w:rPr>
          <w:rFonts w:ascii="Arial" w:hAnsi="Arial" w:cs="Arial"/>
          <w:lang w:eastAsia="fr-FR" w:bidi="ml"/>
        </w:rPr>
        <w:fldChar w:fldCharType="separate"/>
      </w:r>
      <w:r w:rsidRPr="002D03BB">
        <w:rPr>
          <w:rFonts w:ascii="Arial" w:hAnsi="Arial" w:cs="Arial"/>
          <w:lang w:eastAsia="fr-FR" w:bidi="ml"/>
        </w:rPr>
        <w:fldChar w:fldCharType="end"/>
      </w:r>
      <w:r w:rsidRPr="002D03BB">
        <w:rPr>
          <w:rFonts w:ascii="Arial" w:hAnsi="Arial" w:cs="Arial"/>
          <w:lang w:eastAsia="fr-FR" w:bidi="ml"/>
        </w:rPr>
        <w:t xml:space="preserve"> Annexe n°… relative à la mise au point du marché (ou OUV11) ;</w:t>
      </w:r>
    </w:p>
    <w:p w14:paraId="6A34CC31" w14:textId="208F0C6B" w:rsidR="00791F91" w:rsidRDefault="00791F91" w:rsidP="00791F91">
      <w:pPr>
        <w:suppressAutoHyphens w:val="0"/>
        <w:spacing w:before="240"/>
        <w:ind w:left="284"/>
        <w:jc w:val="both"/>
        <w:rPr>
          <w:rFonts w:ascii="Arial" w:hAnsi="Arial" w:cs="Arial"/>
        </w:rPr>
      </w:pPr>
      <w:r w:rsidRPr="00791F9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91F91">
        <w:rPr>
          <w:rFonts w:ascii="Arial" w:hAnsi="Arial" w:cs="Arial"/>
          <w:lang w:eastAsia="fr-FR" w:bidi="ml"/>
        </w:rPr>
        <w:instrText xml:space="preserve"> FORMCHECKBOX </w:instrText>
      </w:r>
      <w:r w:rsidR="00E64A75">
        <w:rPr>
          <w:rFonts w:ascii="Arial" w:hAnsi="Arial" w:cs="Arial"/>
          <w:lang w:eastAsia="fr-FR" w:bidi="ml"/>
        </w:rPr>
      </w:r>
      <w:r w:rsidR="00E64A75">
        <w:rPr>
          <w:rFonts w:ascii="Arial" w:hAnsi="Arial" w:cs="Arial"/>
          <w:lang w:eastAsia="fr-FR" w:bidi="ml"/>
        </w:rPr>
        <w:fldChar w:fldCharType="separate"/>
      </w:r>
      <w:r w:rsidRPr="00791F91">
        <w:rPr>
          <w:rFonts w:ascii="Arial" w:hAnsi="Arial" w:cs="Arial"/>
          <w:lang w:eastAsia="fr-FR" w:bidi="ml"/>
        </w:rPr>
        <w:fldChar w:fldCharType="end"/>
      </w:r>
      <w:r w:rsidRPr="00791F91">
        <w:rPr>
          <w:rFonts w:ascii="Arial" w:hAnsi="Arial" w:cs="Arial"/>
          <w:lang w:eastAsia="fr-FR" w:bidi="ml"/>
        </w:rPr>
        <w:t xml:space="preserve"> Autres </w:t>
      </w:r>
      <w:r w:rsidRPr="008E3378">
        <w:rPr>
          <w:rFonts w:ascii="Arial" w:hAnsi="Arial" w:cs="Arial"/>
          <w:lang w:eastAsia="fr-FR" w:bidi="ml"/>
        </w:rPr>
        <w:t xml:space="preserve">annexes </w:t>
      </w:r>
      <w:r w:rsidRPr="008E3378">
        <w:rPr>
          <w:rFonts w:ascii="Arial" w:hAnsi="Arial" w:cs="Arial"/>
          <w:i/>
          <w:iCs/>
          <w:sz w:val="18"/>
          <w:szCs w:val="18"/>
          <w:lang w:eastAsia="fr-FR" w:bidi="ml"/>
        </w:rPr>
        <w:t>(</w:t>
      </w:r>
      <w:r w:rsidR="00692FEC" w:rsidRPr="008E3378">
        <w:rPr>
          <w:rFonts w:ascii="Arial" w:hAnsi="Arial" w:cs="Arial"/>
          <w:i/>
          <w:iCs/>
          <w:sz w:val="18"/>
          <w:szCs w:val="18"/>
          <w:lang w:eastAsia="fr-FR" w:bidi="ml"/>
        </w:rPr>
        <w:t>À</w:t>
      </w:r>
      <w:r w:rsidRPr="008E3378">
        <w:rPr>
          <w:rFonts w:ascii="Arial" w:hAnsi="Arial" w:cs="Arial"/>
          <w:i/>
          <w:iCs/>
          <w:sz w:val="18"/>
          <w:szCs w:val="18"/>
          <w:lang w:eastAsia="fr-FR" w:bidi="ml"/>
        </w:rPr>
        <w:t xml:space="preserve"> préciser)</w:t>
      </w:r>
      <w:r w:rsidRPr="008E3378">
        <w:rPr>
          <w:rFonts w:ascii="Arial" w:hAnsi="Arial" w:cs="Arial"/>
          <w:lang w:eastAsia="fr-FR" w:bidi="ml"/>
        </w:rPr>
        <w:t> ;</w:t>
      </w:r>
      <w:r w:rsidR="00370B4B" w:rsidRPr="008E3378">
        <w:rPr>
          <w:rFonts w:ascii="Arial" w:hAnsi="Arial" w:cs="Arial"/>
          <w:lang w:eastAsia="fr-FR" w:bidi="ml"/>
        </w:rPr>
        <w:t xml:space="preserve"> </w:t>
      </w:r>
      <w:r w:rsidR="009205FD" w:rsidRPr="008E3378">
        <w:rPr>
          <w:rFonts w:ascii="Arial" w:hAnsi="Arial" w:cs="Arial"/>
        </w:rPr>
        <w:t xml:space="preserve">le bordereau des prix unitaires </w:t>
      </w:r>
      <w:r w:rsidR="008E3378" w:rsidRPr="008E3378">
        <w:rPr>
          <w:rFonts w:ascii="Arial" w:hAnsi="Arial" w:cs="Arial"/>
        </w:rPr>
        <w:t>et</w:t>
      </w:r>
      <w:r w:rsidR="009205FD" w:rsidRPr="008E3378">
        <w:rPr>
          <w:rFonts w:ascii="Arial" w:hAnsi="Arial" w:cs="Arial"/>
        </w:rPr>
        <w:t xml:space="preserve"> la décomposition du prix global et forfaitaire (</w:t>
      </w:r>
      <w:r w:rsidR="008E3378" w:rsidRPr="008E3378">
        <w:rPr>
          <w:rFonts w:ascii="Arial" w:hAnsi="Arial" w:cs="Arial"/>
        </w:rPr>
        <w:t>B</w:t>
      </w:r>
      <w:r w:rsidR="009205FD" w:rsidRPr="008E3378">
        <w:rPr>
          <w:rFonts w:ascii="Arial" w:hAnsi="Arial" w:cs="Arial"/>
        </w:rPr>
        <w:t>PU ou DPGF). </w:t>
      </w:r>
    </w:p>
    <w:p w14:paraId="6D740513" w14:textId="77777777" w:rsidR="001C0821" w:rsidRDefault="001C0821" w:rsidP="001C0821">
      <w:pPr>
        <w:pStyle w:val="Corpsdetexte"/>
        <w:spacing w:after="160" w:line="259" w:lineRule="auto"/>
        <w:rPr>
          <w:b w:val="0"/>
          <w:sz w:val="20"/>
          <w:lang w:eastAsia="fr-FR" w:bidi="ml"/>
        </w:rPr>
      </w:pPr>
    </w:p>
    <w:p w14:paraId="75666631" w14:textId="77777777" w:rsidR="001C0821" w:rsidRPr="00791F91" w:rsidRDefault="001C0821" w:rsidP="001C0821">
      <w:pPr>
        <w:suppressAutoHyphens w:val="0"/>
        <w:ind w:left="426"/>
        <w:jc w:val="both"/>
        <w:rPr>
          <w:rFonts w:ascii="Arial" w:hAnsi="Arial" w:cs="Arial"/>
          <w:color w:val="0000FF"/>
          <w:sz w:val="22"/>
          <w:lang w:eastAsia="fr-FR" w:bidi="ml"/>
        </w:rPr>
      </w:pPr>
    </w:p>
    <w:p w14:paraId="746B4F86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b/>
          <w:bCs/>
          <w:lang w:eastAsia="fr-FR" w:bidi="ml"/>
        </w:rPr>
      </w:pPr>
      <w:r w:rsidRPr="008E3378">
        <w:rPr>
          <w:rFonts w:ascii="Arial" w:hAnsi="Arial" w:cs="Arial"/>
          <w:b/>
          <w:bCs/>
          <w:lang w:eastAsia="fr-FR" w:bidi="ml"/>
        </w:rPr>
        <w:t xml:space="preserve">Avis du Contrôleur Général Économique et Financier : </w:t>
      </w:r>
    </w:p>
    <w:p w14:paraId="53D6ACE8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lang w:eastAsia="fr-FR" w:bidi="ml"/>
        </w:rPr>
      </w:pPr>
    </w:p>
    <w:p w14:paraId="6DB42967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tabs>
          <w:tab w:val="left" w:leader="dot" w:pos="5245"/>
        </w:tabs>
        <w:suppressAutoHyphens w:val="0"/>
        <w:ind w:left="426" w:firstLine="424"/>
        <w:jc w:val="both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Fait à Saint Denis, le</w:t>
      </w:r>
      <w:r w:rsidRPr="008E3378">
        <w:rPr>
          <w:rFonts w:ascii="Arial" w:hAnsi="Arial" w:cs="Arial"/>
          <w:lang w:eastAsia="fr-FR" w:bidi="ml"/>
        </w:rPr>
        <w:tab/>
      </w:r>
    </w:p>
    <w:p w14:paraId="33A54E8D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lang w:eastAsia="fr-FR" w:bidi="ml"/>
        </w:rPr>
      </w:pPr>
    </w:p>
    <w:p w14:paraId="67C3540F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tabs>
          <w:tab w:val="left" w:leader="dot" w:pos="5245"/>
        </w:tabs>
        <w:suppressAutoHyphens w:val="0"/>
        <w:ind w:left="426" w:firstLine="424"/>
        <w:jc w:val="both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Numéro d’avis :</w:t>
      </w:r>
      <w:r w:rsidRPr="008E3378">
        <w:rPr>
          <w:rFonts w:ascii="Arial" w:hAnsi="Arial" w:cs="Arial"/>
          <w:lang w:eastAsia="fr-FR" w:bidi="ml"/>
        </w:rPr>
        <w:tab/>
      </w:r>
    </w:p>
    <w:p w14:paraId="4B7C9F50" w14:textId="77777777" w:rsidR="001C0821" w:rsidRPr="00791F91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color w:val="0000FF"/>
          <w:lang w:eastAsia="fr-FR" w:bidi="ml"/>
        </w:rPr>
      </w:pPr>
    </w:p>
    <w:p w14:paraId="21275636" w14:textId="1EB80EF4" w:rsidR="001C0821" w:rsidRDefault="001C0821" w:rsidP="00791F91">
      <w:pPr>
        <w:suppressAutoHyphens w:val="0"/>
        <w:jc w:val="both"/>
        <w:rPr>
          <w:rFonts w:ascii="Arial" w:hAnsi="Arial" w:cs="Arial"/>
          <w:lang w:eastAsia="fr-FR" w:bidi="ml"/>
        </w:rPr>
      </w:pPr>
    </w:p>
    <w:p w14:paraId="16226C54" w14:textId="77777777" w:rsidR="001C0821" w:rsidRPr="00791F91" w:rsidRDefault="001C0821" w:rsidP="00791F91">
      <w:pPr>
        <w:suppressAutoHyphens w:val="0"/>
        <w:jc w:val="both"/>
        <w:rPr>
          <w:rFonts w:ascii="Arial" w:hAnsi="Arial" w:cs="Arial"/>
          <w:lang w:eastAsia="fr-FR" w:bidi="ml"/>
        </w:rPr>
      </w:pPr>
    </w:p>
    <w:p w14:paraId="6A34CC33" w14:textId="77777777" w:rsidR="00791F91" w:rsidRPr="00791F91" w:rsidRDefault="00791F91" w:rsidP="00791F91">
      <w:pPr>
        <w:suppressAutoHyphens w:val="0"/>
        <w:rPr>
          <w:rFonts w:ascii="Arial" w:hAnsi="Arial" w:cs="Arial"/>
          <w:lang w:eastAsia="fr-FR" w:bidi="ml"/>
        </w:rPr>
      </w:pPr>
    </w:p>
    <w:p w14:paraId="6A34CC3F" w14:textId="35B999E5" w:rsidR="00791F91" w:rsidRPr="00791F91" w:rsidRDefault="0017605B" w:rsidP="00791F91">
      <w:pPr>
        <w:tabs>
          <w:tab w:val="left" w:pos="5245"/>
          <w:tab w:val="left" w:pos="7371"/>
          <w:tab w:val="left" w:pos="7655"/>
        </w:tabs>
        <w:suppressAutoHyphens w:val="0"/>
        <w:jc w:val="both"/>
        <w:rPr>
          <w:rFonts w:ascii="Arial" w:hAnsi="Arial" w:cs="Arial"/>
          <w:lang w:eastAsia="fr-FR" w:bidi="ml"/>
        </w:rPr>
      </w:pPr>
      <w:r>
        <w:rPr>
          <w:rFonts w:ascii="Arial" w:hAnsi="Arial" w:cs="Arial"/>
          <w:b/>
          <w:bCs/>
          <w:color w:val="0000FF"/>
          <w:lang w:eastAsia="fr-FR" w:bidi="ml"/>
        </w:rPr>
        <w:tab/>
      </w:r>
      <w:r w:rsidR="00791F91" w:rsidRPr="00791F91">
        <w:rPr>
          <w:rFonts w:ascii="Arial" w:hAnsi="Arial" w:cs="Arial"/>
          <w:lang w:eastAsia="fr-FR" w:bidi="ml"/>
        </w:rPr>
        <w:t>A : …………………</w:t>
      </w:r>
      <w:proofErr w:type="gramStart"/>
      <w:r w:rsidR="00791F91" w:rsidRPr="00791F91">
        <w:rPr>
          <w:rFonts w:ascii="Arial" w:hAnsi="Arial" w:cs="Arial"/>
          <w:lang w:eastAsia="fr-FR" w:bidi="ml"/>
        </w:rPr>
        <w:t>… ,</w:t>
      </w:r>
      <w:proofErr w:type="gramEnd"/>
      <w:r w:rsidR="00791F91" w:rsidRPr="00791F91">
        <w:rPr>
          <w:rFonts w:ascii="Arial" w:hAnsi="Arial" w:cs="Arial"/>
          <w:lang w:eastAsia="fr-FR" w:bidi="ml"/>
        </w:rPr>
        <w:t xml:space="preserve"> le …………………</w:t>
      </w:r>
    </w:p>
    <w:p w14:paraId="6A34CC40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1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2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3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4" w14:textId="77777777" w:rsidR="00791F91" w:rsidRPr="00791F91" w:rsidRDefault="00791F91" w:rsidP="00791F91">
      <w:pPr>
        <w:suppressAutoHyphens w:val="0"/>
        <w:ind w:left="6804"/>
        <w:jc w:val="both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t>Signature</w:t>
      </w:r>
    </w:p>
    <w:p w14:paraId="6A34CC45" w14:textId="3D1868A9" w:rsidR="00791F91" w:rsidRDefault="00791F91" w:rsidP="00791F91">
      <w:pPr>
        <w:suppressAutoHyphens w:val="0"/>
        <w:ind w:left="4820"/>
        <w:jc w:val="center"/>
        <w:rPr>
          <w:rFonts w:ascii="Arial" w:hAnsi="Arial" w:cs="Arial"/>
          <w:i/>
          <w:iCs/>
          <w:sz w:val="18"/>
          <w:szCs w:val="18"/>
          <w:lang w:eastAsia="fr-FR" w:bidi="ml"/>
        </w:rPr>
      </w:pPr>
      <w:r w:rsidRPr="002D03BB">
        <w:rPr>
          <w:rFonts w:ascii="Arial" w:hAnsi="Arial" w:cs="Arial"/>
          <w:i/>
          <w:iCs/>
          <w:sz w:val="18"/>
          <w:szCs w:val="18"/>
          <w:lang w:eastAsia="fr-FR" w:bidi="ml"/>
        </w:rPr>
        <w:t>(Représentant du pouvoir adjudicateur habilité à signer le marché public)</w:t>
      </w:r>
    </w:p>
    <w:p w14:paraId="6C73E186" w14:textId="5E23F49F" w:rsidR="001C0821" w:rsidRDefault="001C0821" w:rsidP="00791F91">
      <w:pPr>
        <w:suppressAutoHyphens w:val="0"/>
        <w:ind w:left="4820"/>
        <w:jc w:val="center"/>
        <w:rPr>
          <w:rFonts w:ascii="Arial" w:hAnsi="Arial" w:cs="Arial"/>
          <w:i/>
          <w:iCs/>
          <w:sz w:val="18"/>
          <w:szCs w:val="18"/>
          <w:lang w:eastAsia="fr-FR" w:bidi="ml"/>
        </w:rPr>
      </w:pPr>
    </w:p>
    <w:p w14:paraId="246C6D40" w14:textId="77777777" w:rsidR="001C0821" w:rsidRPr="002D03BB" w:rsidRDefault="001C0821" w:rsidP="00791F91">
      <w:pPr>
        <w:suppressAutoHyphens w:val="0"/>
        <w:ind w:left="4820"/>
        <w:jc w:val="center"/>
        <w:rPr>
          <w:rFonts w:ascii="Arial" w:hAnsi="Arial" w:cs="Arial"/>
          <w:i/>
          <w:iCs/>
          <w:sz w:val="18"/>
          <w:szCs w:val="18"/>
          <w:lang w:eastAsia="fr-FR" w:bidi="ml"/>
        </w:rPr>
      </w:pPr>
    </w:p>
    <w:p w14:paraId="6A34CC46" w14:textId="77777777" w:rsidR="00791F91" w:rsidRPr="00791F91" w:rsidRDefault="00791F91" w:rsidP="00791F91">
      <w:pPr>
        <w:suppressAutoHyphens w:val="0"/>
        <w:jc w:val="both"/>
        <w:rPr>
          <w:lang w:eastAsia="fr-FR" w:bidi="ml"/>
        </w:rPr>
      </w:pPr>
    </w:p>
    <w:p w14:paraId="6A34CC4A" w14:textId="534495F8" w:rsidR="00E64A75" w:rsidRDefault="00E64A75">
      <w:pPr>
        <w:suppressAutoHyphens w:val="0"/>
      </w:pPr>
      <w:r>
        <w:br w:type="page"/>
      </w:r>
    </w:p>
    <w:p w14:paraId="093A3858" w14:textId="77777777" w:rsidR="002C2CA3" w:rsidRDefault="002C2CA3" w:rsidP="001C0821">
      <w:pPr>
        <w:suppressAutoHyphens w:val="0"/>
      </w:pPr>
    </w:p>
    <w:p w14:paraId="6A34CC4D" w14:textId="5E854E77" w:rsidR="00791F91" w:rsidRPr="00D8507C" w:rsidRDefault="00791F91" w:rsidP="00791F91">
      <w:pPr>
        <w:tabs>
          <w:tab w:val="left" w:pos="4608"/>
        </w:tabs>
        <w:jc w:val="both"/>
        <w:rPr>
          <w:rFonts w:ascii="Arial" w:hAnsi="Arial" w:cs="Arial"/>
          <w:color w:val="339966"/>
          <w:lang w:bidi="m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91F91" w:rsidRPr="00AD554E" w14:paraId="6A34CC4F" w14:textId="77777777" w:rsidTr="00A14E5B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14:paraId="6A34CC4E" w14:textId="4B3603FB" w:rsidR="00791F91" w:rsidRPr="00AD554E" w:rsidRDefault="00791F91" w:rsidP="0002598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</w:pPr>
            <w:r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 xml:space="preserve">F – Notification du marché </w:t>
            </w:r>
            <w:r w:rsidR="002D03BB"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 xml:space="preserve">public </w:t>
            </w:r>
            <w:r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 xml:space="preserve">au </w:t>
            </w:r>
            <w:r w:rsidR="00025982"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>titulaire</w:t>
            </w:r>
            <w:r w:rsidR="007B13A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>.</w:t>
            </w:r>
          </w:p>
        </w:tc>
      </w:tr>
    </w:tbl>
    <w:p w14:paraId="6A34CC50" w14:textId="77777777" w:rsidR="00791F91" w:rsidRPr="005D051E" w:rsidRDefault="00791F91" w:rsidP="00791F91">
      <w:pPr>
        <w:tabs>
          <w:tab w:val="left" w:pos="3600"/>
        </w:tabs>
        <w:jc w:val="both"/>
        <w:rPr>
          <w:rFonts w:ascii="Arial" w:hAnsi="Arial" w:cs="Arial"/>
          <w:b/>
          <w:bCs/>
          <w:lang w:bidi="ml"/>
        </w:rPr>
      </w:pPr>
    </w:p>
    <w:p w14:paraId="6A34CC51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34CC82" wp14:editId="6A34CC83">
                <wp:simplePos x="0" y="0"/>
                <wp:positionH relativeFrom="column">
                  <wp:posOffset>-31750</wp:posOffset>
                </wp:positionH>
                <wp:positionV relativeFrom="paragraph">
                  <wp:posOffset>41910</wp:posOffset>
                </wp:positionV>
                <wp:extent cx="6400800" cy="26289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4008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4CC99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sym w:font="Wingdings" w:char="F06E"/>
                            </w: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t xml:space="preserve">  </w:t>
                            </w: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bidi="ml"/>
                              </w:rPr>
                              <w:t>En cas de remise contre récépissé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 : </w:t>
                            </w:r>
                          </w:p>
                          <w:p w14:paraId="6A34CC9A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Le </w:t>
                            </w:r>
                            <w:r>
                              <w:rPr>
                                <w:rFonts w:ascii="Arial" w:hAnsi="Arial" w:cs="Arial"/>
                                <w:lang w:bidi="ml"/>
                              </w:rPr>
                              <w:t>titulaire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 signera la formule ci-dessous : </w:t>
                            </w:r>
                          </w:p>
                          <w:p w14:paraId="6A34CC9B" w14:textId="5C2AAA91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  <w:t>« </w:t>
                            </w:r>
                            <w:r w:rsidRPr="005D051E">
                              <w:rPr>
                                <w:rFonts w:ascii="Arial" w:hAnsi="Arial" w:cs="Arial"/>
                                <w:i/>
                                <w:iCs/>
                                <w:lang w:bidi="ml"/>
                              </w:rPr>
                              <w:t>Reçu à titre de notification une copie du présent marché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> </w:t>
                            </w:r>
                            <w:r w:rsidRPr="002D03BB">
                              <w:rPr>
                                <w:rFonts w:ascii="Arial" w:hAnsi="Arial" w:cs="Arial"/>
                                <w:i/>
                                <w:lang w:bidi="ml"/>
                              </w:rPr>
                              <w:t xml:space="preserve">public 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» : </w:t>
                            </w:r>
                          </w:p>
                          <w:p w14:paraId="6A34CC9C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</w:p>
                          <w:p w14:paraId="6A34CC9D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  <w:t>A    ………………………</w:t>
                            </w:r>
                            <w:proofErr w:type="gramStart"/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>…….</w:t>
                            </w:r>
                            <w:proofErr w:type="gramEnd"/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>……, le ………………………..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</w:r>
                          </w:p>
                          <w:p w14:paraId="6A34CC9E" w14:textId="4CDA89EA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cs="Kartika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  <w:t xml:space="preserve">Signature du </w:t>
                            </w:r>
                            <w:r>
                              <w:rPr>
                                <w:rFonts w:ascii="Arial" w:hAnsi="Arial" w:cs="Arial"/>
                                <w:lang w:bidi="ml"/>
                              </w:rPr>
                              <w:t>titulaire</w:t>
                            </w:r>
                          </w:p>
                          <w:p w14:paraId="6A34CC9F" w14:textId="77777777" w:rsidR="00AF5474" w:rsidRPr="00D8507C" w:rsidRDefault="00AF5474" w:rsidP="00791F91">
                            <w:pPr>
                              <w:rPr>
                                <w:rFonts w:cs="Kartika"/>
                                <w:color w:val="339966"/>
                                <w:lang w:bidi="m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4CC82" id="Rectangle 2" o:spid="_x0000_s1026" style="position:absolute;left:0;text-align:left;margin-left:-2.5pt;margin-top:3.3pt;width:7in;height:20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">
                <v:textbox>
                  <w:txbxContent>
                    <w:p w14:paraId="6A34CC99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sym w:font="Wingdings" w:char="F06E"/>
                      </w: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t xml:space="preserve">  </w:t>
                      </w:r>
                      <w:r w:rsidRPr="005D051E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bidi="ml"/>
                        </w:rPr>
                        <w:t>En cas de remise contre récépissé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 : </w:t>
                      </w:r>
                    </w:p>
                    <w:p w14:paraId="6A34CC9A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Le </w:t>
                      </w:r>
                      <w:r>
                        <w:rPr>
                          <w:rFonts w:ascii="Arial" w:hAnsi="Arial" w:cs="Arial"/>
                          <w:lang w:bidi="ml"/>
                        </w:rPr>
                        <w:t>titulaire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 signera la formule ci-dessous : </w:t>
                      </w:r>
                    </w:p>
                    <w:p w14:paraId="6A34CC9B" w14:textId="5C2AAA91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  <w:t>« </w:t>
                      </w:r>
                      <w:r w:rsidRPr="005D051E">
                        <w:rPr>
                          <w:rFonts w:ascii="Arial" w:hAnsi="Arial" w:cs="Arial"/>
                          <w:i/>
                          <w:iCs/>
                          <w:lang w:bidi="ml"/>
                        </w:rPr>
                        <w:t>Reçu à titre de notification une copie du présent marché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> </w:t>
                      </w:r>
                      <w:r w:rsidRPr="002D03BB">
                        <w:rPr>
                          <w:rFonts w:ascii="Arial" w:hAnsi="Arial" w:cs="Arial"/>
                          <w:i/>
                          <w:lang w:bidi="ml"/>
                        </w:rPr>
                        <w:t xml:space="preserve">public 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» : </w:t>
                      </w:r>
                    </w:p>
                    <w:p w14:paraId="6A34CC9C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</w:p>
                    <w:p w14:paraId="6A34CC9D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  <w:t>A    ………………………</w:t>
                      </w:r>
                      <w:proofErr w:type="gramStart"/>
                      <w:r w:rsidRPr="005D051E">
                        <w:rPr>
                          <w:rFonts w:ascii="Arial" w:hAnsi="Arial" w:cs="Arial"/>
                          <w:lang w:bidi="ml"/>
                        </w:rPr>
                        <w:t>…….</w:t>
                      </w:r>
                      <w:proofErr w:type="gramEnd"/>
                      <w:r w:rsidRPr="005D051E">
                        <w:rPr>
                          <w:rFonts w:ascii="Arial" w:hAnsi="Arial" w:cs="Arial"/>
                          <w:lang w:bidi="ml"/>
                        </w:rPr>
                        <w:t>……, le ………………………..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</w:r>
                    </w:p>
                    <w:p w14:paraId="6A34CC9E" w14:textId="4CDA89EA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cs="Kartika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  <w:t xml:space="preserve">Signature du </w:t>
                      </w:r>
                      <w:r>
                        <w:rPr>
                          <w:rFonts w:ascii="Arial" w:hAnsi="Arial" w:cs="Arial"/>
                          <w:lang w:bidi="ml"/>
                        </w:rPr>
                        <w:t>titulaire</w:t>
                      </w:r>
                    </w:p>
                    <w:p w14:paraId="6A34CC9F" w14:textId="77777777" w:rsidR="00AF5474" w:rsidRPr="00D8507C" w:rsidRDefault="00AF5474" w:rsidP="00791F91">
                      <w:pPr>
                        <w:rPr>
                          <w:rFonts w:cs="Kartika"/>
                          <w:color w:val="339966"/>
                          <w:lang w:bidi="m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4CC52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3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4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5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6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7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8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9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A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lang w:bidi="ml"/>
        </w:rPr>
      </w:pPr>
      <w:r w:rsidRPr="005D051E">
        <w:rPr>
          <w:rFonts w:ascii="Arial" w:hAnsi="Arial" w:cs="Arial"/>
          <w:lang w:bidi="ml"/>
        </w:rPr>
        <w:tab/>
      </w:r>
    </w:p>
    <w:p w14:paraId="6A34CC5B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lang w:bidi="ml"/>
        </w:rPr>
      </w:pPr>
    </w:p>
    <w:p w14:paraId="6A34CC5C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lang w:bidi="ml"/>
        </w:rPr>
      </w:pPr>
    </w:p>
    <w:p w14:paraId="6A34CC5D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sz w:val="16"/>
          <w:szCs w:val="16"/>
          <w:lang w:bidi="ml"/>
        </w:rPr>
      </w:pPr>
    </w:p>
    <w:p w14:paraId="6A34CC5E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5F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0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1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2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3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4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5" w14:textId="523878D2" w:rsidR="00791F91" w:rsidRPr="005D051E" w:rsidRDefault="00791F91" w:rsidP="00791F91">
      <w:pPr>
        <w:pStyle w:val="En-tte"/>
        <w:tabs>
          <w:tab w:val="clear" w:pos="4536"/>
          <w:tab w:val="clear" w:pos="9072"/>
        </w:tabs>
        <w:rPr>
          <w:rFonts w:ascii="Arial" w:hAnsi="Arial" w:cs="Arial"/>
          <w:lang w:bidi="ml"/>
        </w:rPr>
      </w:pPr>
    </w:p>
    <w:p w14:paraId="6A34CC66" w14:textId="77777777" w:rsidR="00791F91" w:rsidRPr="005D051E" w:rsidRDefault="00791F91" w:rsidP="00791F91">
      <w:pPr>
        <w:rPr>
          <w:rFonts w:ascii="Arial" w:hAnsi="Arial" w:cs="Arial"/>
          <w:lang w:bidi="m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34CC84" wp14:editId="6A34CC85">
                <wp:simplePos x="0" y="0"/>
                <wp:positionH relativeFrom="column">
                  <wp:posOffset>-31750</wp:posOffset>
                </wp:positionH>
                <wp:positionV relativeFrom="paragraph">
                  <wp:posOffset>58420</wp:posOffset>
                </wp:positionV>
                <wp:extent cx="6286500" cy="228600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4CCA0" w14:textId="36F33150" w:rsidR="00AF5474" w:rsidRPr="00983BB6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sym w:font="Wingdings" w:char="F06E"/>
                            </w: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t xml:space="preserve">  </w:t>
                            </w:r>
                            <w:r w:rsidRPr="00983BB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bidi="ml"/>
                              </w:rPr>
                              <w:t xml:space="preserve">En cas d’envoi dématérialisé par PLACE / en cas d’envoi par courrier recommandé avec avis de réception postal : </w:t>
                            </w:r>
                          </w:p>
                          <w:p w14:paraId="6A34CCA1" w14:textId="424FF513" w:rsidR="00AF5474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983BB6">
                              <w:rPr>
                                <w:rFonts w:ascii="Arial" w:hAnsi="Arial" w:cs="Arial"/>
                                <w:lang w:bidi="ml"/>
                              </w:rPr>
                              <w:t>Coller dans ce cadre l'avis de réception PLACE / avis de réception postal :</w:t>
                            </w:r>
                            <w:r>
                              <w:rPr>
                                <w:rFonts w:ascii="Arial" w:hAnsi="Arial" w:cs="Arial"/>
                                <w:lang w:bidi="ml"/>
                              </w:rPr>
                              <w:t xml:space="preserve"> </w:t>
                            </w:r>
                          </w:p>
                          <w:p w14:paraId="1B5A35EE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4CC84" id="Rectangle 3" o:spid="_x0000_s1027" style="position:absolute;margin-left:-2.5pt;margin-top:4.6pt;width:495pt;height:18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">
                <v:textbox>
                  <w:txbxContent>
                    <w:p w14:paraId="6A34CCA0" w14:textId="36F33150" w:rsidR="00AF5474" w:rsidRPr="00983BB6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sym w:font="Wingdings" w:char="F06E"/>
                      </w: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t xml:space="preserve">  </w:t>
                      </w:r>
                      <w:r w:rsidRPr="00983BB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bidi="ml"/>
                        </w:rPr>
                        <w:t xml:space="preserve">En cas d’envoi dématérialisé par PLACE / en cas d’envoi par courrier recommandé avec avis de réception postal : </w:t>
                      </w:r>
                    </w:p>
                    <w:p w14:paraId="6A34CCA1" w14:textId="424FF513" w:rsidR="00AF5474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983BB6">
                        <w:rPr>
                          <w:rFonts w:ascii="Arial" w:hAnsi="Arial" w:cs="Arial"/>
                          <w:lang w:bidi="ml"/>
                        </w:rPr>
                        <w:t>Coller dans ce cadre l'avis de réception PLACE / avis de réception postal :</w:t>
                      </w:r>
                      <w:r>
                        <w:rPr>
                          <w:rFonts w:ascii="Arial" w:hAnsi="Arial" w:cs="Arial"/>
                          <w:lang w:bidi="ml"/>
                        </w:rPr>
                        <w:t xml:space="preserve"> </w:t>
                      </w:r>
                    </w:p>
                    <w:p w14:paraId="1B5A35EE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4CC67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8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9" w14:textId="77777777" w:rsidR="00791F91" w:rsidRPr="00CC5801" w:rsidRDefault="00791F91" w:rsidP="00791F91">
      <w:pPr>
        <w:tabs>
          <w:tab w:val="left" w:pos="-142"/>
          <w:tab w:val="left" w:pos="4111"/>
        </w:tabs>
        <w:jc w:val="both"/>
        <w:rPr>
          <w:rFonts w:ascii="Arial Narrow" w:hAnsi="Arial Narrow"/>
          <w:sz w:val="24"/>
        </w:rPr>
      </w:pPr>
      <w:r w:rsidRPr="00CC5801">
        <w:rPr>
          <w:rFonts w:ascii="Arial Narrow" w:hAnsi="Arial Narrow"/>
          <w:sz w:val="24"/>
        </w:rPr>
        <w:t xml:space="preserve"> </w:t>
      </w:r>
    </w:p>
    <w:p w14:paraId="6A34CC6A" w14:textId="77777777" w:rsidR="00791F91" w:rsidRPr="005D051E" w:rsidRDefault="00791F91" w:rsidP="00791F91">
      <w:pPr>
        <w:tabs>
          <w:tab w:val="left" w:pos="3402"/>
        </w:tabs>
        <w:spacing w:before="120" w:after="120"/>
        <w:jc w:val="both"/>
        <w:rPr>
          <w:sz w:val="16"/>
          <w:szCs w:val="16"/>
          <w:lang w:bidi="ml"/>
        </w:rPr>
      </w:pPr>
    </w:p>
    <w:p w14:paraId="6A34CC6B" w14:textId="77777777" w:rsidR="002C2CA3" w:rsidRDefault="002C2CA3" w:rsidP="009B45B9">
      <w:pPr>
        <w:tabs>
          <w:tab w:val="left" w:pos="851"/>
        </w:tabs>
        <w:jc w:val="both"/>
      </w:pPr>
    </w:p>
    <w:p w14:paraId="6A34CC6C" w14:textId="77777777" w:rsidR="002C2CA3" w:rsidRDefault="002C2CA3" w:rsidP="009B45B9">
      <w:pPr>
        <w:tabs>
          <w:tab w:val="left" w:pos="851"/>
        </w:tabs>
        <w:jc w:val="both"/>
      </w:pPr>
    </w:p>
    <w:p w14:paraId="6A34CC6D" w14:textId="77777777" w:rsidR="002C2CA3" w:rsidRDefault="002C2CA3" w:rsidP="009B45B9">
      <w:pPr>
        <w:tabs>
          <w:tab w:val="left" w:pos="851"/>
        </w:tabs>
        <w:jc w:val="both"/>
      </w:pPr>
    </w:p>
    <w:p w14:paraId="6A34CC6E" w14:textId="77777777" w:rsidR="002C2CA3" w:rsidRDefault="002C2CA3" w:rsidP="009B45B9">
      <w:pPr>
        <w:tabs>
          <w:tab w:val="left" w:pos="851"/>
        </w:tabs>
        <w:jc w:val="both"/>
      </w:pPr>
    </w:p>
    <w:p w14:paraId="6A34CC6F" w14:textId="77777777" w:rsidR="002C2CA3" w:rsidRDefault="002C2CA3" w:rsidP="009B45B9">
      <w:pPr>
        <w:tabs>
          <w:tab w:val="left" w:pos="851"/>
        </w:tabs>
        <w:jc w:val="both"/>
      </w:pPr>
    </w:p>
    <w:p w14:paraId="6A34CC70" w14:textId="77777777" w:rsidR="002C2CA3" w:rsidRDefault="002C2CA3" w:rsidP="009B45B9">
      <w:pPr>
        <w:tabs>
          <w:tab w:val="left" w:pos="851"/>
        </w:tabs>
        <w:jc w:val="both"/>
      </w:pPr>
    </w:p>
    <w:p w14:paraId="6A34CC71" w14:textId="77777777" w:rsidR="002C2CA3" w:rsidRDefault="002C2CA3" w:rsidP="009B45B9">
      <w:pPr>
        <w:tabs>
          <w:tab w:val="left" w:pos="851"/>
        </w:tabs>
        <w:jc w:val="both"/>
      </w:pPr>
    </w:p>
    <w:p w14:paraId="6A34CC72" w14:textId="77777777" w:rsidR="002C2CA3" w:rsidRDefault="002C2CA3" w:rsidP="009B45B9">
      <w:pPr>
        <w:tabs>
          <w:tab w:val="left" w:pos="851"/>
        </w:tabs>
        <w:jc w:val="both"/>
      </w:pPr>
    </w:p>
    <w:p w14:paraId="6A34CC73" w14:textId="77777777" w:rsidR="002C2CA3" w:rsidRDefault="002C2CA3" w:rsidP="009B45B9">
      <w:pPr>
        <w:tabs>
          <w:tab w:val="left" w:pos="851"/>
        </w:tabs>
        <w:jc w:val="both"/>
      </w:pPr>
    </w:p>
    <w:p w14:paraId="6A34CC74" w14:textId="77777777" w:rsidR="002C2CA3" w:rsidRDefault="002C2CA3" w:rsidP="009B45B9">
      <w:pPr>
        <w:tabs>
          <w:tab w:val="left" w:pos="851"/>
        </w:tabs>
        <w:jc w:val="both"/>
      </w:pPr>
    </w:p>
    <w:p w14:paraId="6A34CC75" w14:textId="77777777" w:rsidR="002C2CA3" w:rsidRDefault="002C2CA3" w:rsidP="009B45B9">
      <w:pPr>
        <w:tabs>
          <w:tab w:val="left" w:pos="851"/>
        </w:tabs>
        <w:jc w:val="both"/>
      </w:pPr>
    </w:p>
    <w:p w14:paraId="6A34CC76" w14:textId="77777777" w:rsidR="002C2CA3" w:rsidRDefault="002C2CA3" w:rsidP="009B45B9">
      <w:pPr>
        <w:tabs>
          <w:tab w:val="left" w:pos="851"/>
        </w:tabs>
        <w:jc w:val="both"/>
      </w:pPr>
    </w:p>
    <w:p w14:paraId="6A34CC77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8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9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A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B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C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D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E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F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sectPr w:rsidR="00B141CA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5977B" w14:textId="77777777" w:rsidR="004C146C" w:rsidRDefault="004C146C">
      <w:r>
        <w:separator/>
      </w:r>
    </w:p>
  </w:endnote>
  <w:endnote w:type="continuationSeparator" w:id="0">
    <w:p w14:paraId="4EE17F4A" w14:textId="77777777" w:rsidR="004C146C" w:rsidRDefault="004C1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5386"/>
      <w:gridCol w:w="896"/>
      <w:gridCol w:w="567"/>
      <w:gridCol w:w="165"/>
      <w:gridCol w:w="544"/>
    </w:tblGrid>
    <w:tr w:rsidR="00AF5474" w14:paraId="6A34CC92" w14:textId="77777777" w:rsidTr="00B141CA">
      <w:trPr>
        <w:tblHeader/>
      </w:trPr>
      <w:tc>
        <w:tcPr>
          <w:tcW w:w="3048" w:type="dxa"/>
          <w:shd w:val="clear" w:color="auto" w:fill="66CCFF"/>
        </w:tcPr>
        <w:p w14:paraId="6A34CC8C" w14:textId="6159D42F" w:rsidR="00AF5474" w:rsidRPr="005A5FCD" w:rsidRDefault="00AF5474" w:rsidP="005A5FCD">
          <w:pPr>
            <w:ind w:right="-638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386" w:type="dxa"/>
          <w:shd w:val="clear" w:color="auto" w:fill="66CCFF"/>
        </w:tcPr>
        <w:p w14:paraId="6A34CC8D" w14:textId="10782371" w:rsidR="00AF5474" w:rsidRDefault="00002CF1" w:rsidP="00B05C4B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>(</w:t>
          </w:r>
          <w:r w:rsidR="004C0A0A">
            <w:rPr>
              <w:rFonts w:ascii="Arial" w:hAnsi="Arial" w:cs="Arial"/>
              <w:b/>
              <w:i/>
            </w:rPr>
            <w:t>Marché n°</w:t>
          </w:r>
          <w:r w:rsidR="004C0A0A" w:rsidRPr="004C0A0A">
            <w:rPr>
              <w:rFonts w:ascii="Arial" w:hAnsi="Arial" w:cs="Arial"/>
              <w:b/>
              <w:i/>
            </w:rPr>
            <w:t>15A25005</w:t>
          </w:r>
          <w:r w:rsidR="00AF5474">
            <w:rPr>
              <w:rFonts w:ascii="Arial" w:hAnsi="Arial" w:cs="Arial"/>
              <w:b/>
              <w:i/>
            </w:rPr>
            <w:t>)</w:t>
          </w:r>
        </w:p>
      </w:tc>
      <w:tc>
        <w:tcPr>
          <w:tcW w:w="896" w:type="dxa"/>
          <w:shd w:val="clear" w:color="auto" w:fill="66CCFF"/>
        </w:tcPr>
        <w:p w14:paraId="6A34CC8E" w14:textId="77777777" w:rsidR="00AF5474" w:rsidRDefault="00AF5474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6A34CC8F" w14:textId="6985DBBC" w:rsidR="00AF5474" w:rsidRDefault="00AF5474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7B13AE">
            <w:rPr>
              <w:rStyle w:val="Numrodepage"/>
              <w:rFonts w:cs="Arial"/>
              <w:b/>
              <w:noProof/>
            </w:rPr>
            <w:t>10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6A34CC90" w14:textId="77777777" w:rsidR="00AF5474" w:rsidRDefault="00AF5474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6A34CC91" w14:textId="41E3BFD4" w:rsidR="00AF5474" w:rsidRDefault="00AF5474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7B13AE">
            <w:rPr>
              <w:rStyle w:val="Numrodepage"/>
              <w:rFonts w:cs="Arial"/>
              <w:b/>
              <w:noProof/>
            </w:rPr>
            <w:t>10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6A34CC93" w14:textId="77777777" w:rsidR="00AF5474" w:rsidRDefault="00AF547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4503E" w14:textId="77777777" w:rsidR="004C146C" w:rsidRDefault="004C146C">
      <w:r>
        <w:separator/>
      </w:r>
    </w:p>
  </w:footnote>
  <w:footnote w:type="continuationSeparator" w:id="0">
    <w:p w14:paraId="452443EC" w14:textId="77777777" w:rsidR="004C146C" w:rsidRDefault="004C146C">
      <w:r>
        <w:continuationSeparator/>
      </w:r>
    </w:p>
  </w:footnote>
  <w:footnote w:id="1">
    <w:p w14:paraId="6A34CC94" w14:textId="77777777" w:rsidR="00AF5474" w:rsidRDefault="00AF5474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1636EA1"/>
    <w:multiLevelType w:val="hybridMultilevel"/>
    <w:tmpl w:val="AA84F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256C0D"/>
    <w:multiLevelType w:val="hybridMultilevel"/>
    <w:tmpl w:val="081438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4756B"/>
    <w:multiLevelType w:val="hybridMultilevel"/>
    <w:tmpl w:val="A2D8CA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50AB0"/>
    <w:multiLevelType w:val="hybridMultilevel"/>
    <w:tmpl w:val="49080CCA"/>
    <w:lvl w:ilvl="0" w:tplc="EEAE1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603E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B21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867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8C1D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BA9E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106A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5609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24F4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F0555"/>
    <w:multiLevelType w:val="hybridMultilevel"/>
    <w:tmpl w:val="5C6C29D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9" w15:restartNumberingAfterBreak="0">
    <w:nsid w:val="3C7A551C"/>
    <w:multiLevelType w:val="hybridMultilevel"/>
    <w:tmpl w:val="AE8254BA"/>
    <w:lvl w:ilvl="0" w:tplc="71C070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B4075"/>
    <w:multiLevelType w:val="hybridMultilevel"/>
    <w:tmpl w:val="F8F8FC1E"/>
    <w:lvl w:ilvl="0" w:tplc="281C2C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216B3"/>
    <w:multiLevelType w:val="hybridMultilevel"/>
    <w:tmpl w:val="4E488FDC"/>
    <w:lvl w:ilvl="0" w:tplc="BD32DAF4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A62601"/>
    <w:multiLevelType w:val="hybridMultilevel"/>
    <w:tmpl w:val="6C1A8A2C"/>
    <w:lvl w:ilvl="0" w:tplc="35764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F209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7A35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32A6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E2A8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FA8E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584D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F8CE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D4E6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F77376"/>
    <w:multiLevelType w:val="hybridMultilevel"/>
    <w:tmpl w:val="B19C5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2"/>
  </w:num>
  <w:num w:numId="5">
    <w:abstractNumId w:val="12"/>
  </w:num>
  <w:num w:numId="6">
    <w:abstractNumId w:val="14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11"/>
  </w:num>
  <w:num w:numId="12">
    <w:abstractNumId w:val="9"/>
  </w:num>
  <w:num w:numId="13">
    <w:abstractNumId w:val="7"/>
  </w:num>
  <w:num w:numId="14">
    <w:abstractNumId w:val="5"/>
  </w:num>
  <w:num w:numId="15">
    <w:abstractNumId w:val="6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02CF1"/>
    <w:rsid w:val="00025982"/>
    <w:rsid w:val="00036500"/>
    <w:rsid w:val="0004003F"/>
    <w:rsid w:val="000A2E05"/>
    <w:rsid w:val="000A4C09"/>
    <w:rsid w:val="000E0020"/>
    <w:rsid w:val="000F348D"/>
    <w:rsid w:val="00140183"/>
    <w:rsid w:val="00140694"/>
    <w:rsid w:val="00166B56"/>
    <w:rsid w:val="00173ECA"/>
    <w:rsid w:val="0017605B"/>
    <w:rsid w:val="001A3AC9"/>
    <w:rsid w:val="001A5CEB"/>
    <w:rsid w:val="001A6626"/>
    <w:rsid w:val="001B0613"/>
    <w:rsid w:val="001C0821"/>
    <w:rsid w:val="001C40C0"/>
    <w:rsid w:val="001C733C"/>
    <w:rsid w:val="001C7796"/>
    <w:rsid w:val="001D5778"/>
    <w:rsid w:val="001D63A1"/>
    <w:rsid w:val="0021527A"/>
    <w:rsid w:val="0021797C"/>
    <w:rsid w:val="00225A1A"/>
    <w:rsid w:val="00244CBD"/>
    <w:rsid w:val="00263DC7"/>
    <w:rsid w:val="00281AFD"/>
    <w:rsid w:val="002904AF"/>
    <w:rsid w:val="00293087"/>
    <w:rsid w:val="00293BCF"/>
    <w:rsid w:val="0029527C"/>
    <w:rsid w:val="002C04E1"/>
    <w:rsid w:val="002C2CA3"/>
    <w:rsid w:val="002C4B3E"/>
    <w:rsid w:val="002C79D6"/>
    <w:rsid w:val="002D03BB"/>
    <w:rsid w:val="002D4DD8"/>
    <w:rsid w:val="002F52DD"/>
    <w:rsid w:val="003261C6"/>
    <w:rsid w:val="00332B12"/>
    <w:rsid w:val="00333B9F"/>
    <w:rsid w:val="00354C04"/>
    <w:rsid w:val="00370B4B"/>
    <w:rsid w:val="00382782"/>
    <w:rsid w:val="00385E76"/>
    <w:rsid w:val="003C7313"/>
    <w:rsid w:val="003D5BA9"/>
    <w:rsid w:val="003E2ABC"/>
    <w:rsid w:val="003E63B0"/>
    <w:rsid w:val="00400B22"/>
    <w:rsid w:val="004055D2"/>
    <w:rsid w:val="004176BF"/>
    <w:rsid w:val="0042741A"/>
    <w:rsid w:val="0043706E"/>
    <w:rsid w:val="00442BB6"/>
    <w:rsid w:val="0044597F"/>
    <w:rsid w:val="00445A50"/>
    <w:rsid w:val="0046383D"/>
    <w:rsid w:val="00470BF3"/>
    <w:rsid w:val="00475977"/>
    <w:rsid w:val="004A7169"/>
    <w:rsid w:val="004C0A0A"/>
    <w:rsid w:val="004C146C"/>
    <w:rsid w:val="004D4DC6"/>
    <w:rsid w:val="004E75A6"/>
    <w:rsid w:val="00514DAF"/>
    <w:rsid w:val="005204F5"/>
    <w:rsid w:val="00532EC7"/>
    <w:rsid w:val="00541CA3"/>
    <w:rsid w:val="005546A9"/>
    <w:rsid w:val="005561EA"/>
    <w:rsid w:val="00581DB7"/>
    <w:rsid w:val="005846FB"/>
    <w:rsid w:val="005923D2"/>
    <w:rsid w:val="005A149E"/>
    <w:rsid w:val="005A4A3B"/>
    <w:rsid w:val="005A4CB5"/>
    <w:rsid w:val="005A5FCD"/>
    <w:rsid w:val="005B6C8F"/>
    <w:rsid w:val="005C5907"/>
    <w:rsid w:val="006072F9"/>
    <w:rsid w:val="0061068C"/>
    <w:rsid w:val="00612806"/>
    <w:rsid w:val="0064560F"/>
    <w:rsid w:val="00660727"/>
    <w:rsid w:val="00661A97"/>
    <w:rsid w:val="00667A5E"/>
    <w:rsid w:val="00674478"/>
    <w:rsid w:val="00692FEC"/>
    <w:rsid w:val="006C4338"/>
    <w:rsid w:val="006D2E23"/>
    <w:rsid w:val="006F3DF9"/>
    <w:rsid w:val="00703BD5"/>
    <w:rsid w:val="00705159"/>
    <w:rsid w:val="007060E5"/>
    <w:rsid w:val="00710FD6"/>
    <w:rsid w:val="00752124"/>
    <w:rsid w:val="00757151"/>
    <w:rsid w:val="007909E0"/>
    <w:rsid w:val="00791F91"/>
    <w:rsid w:val="0079785C"/>
    <w:rsid w:val="007A2989"/>
    <w:rsid w:val="007A32C7"/>
    <w:rsid w:val="007B13AE"/>
    <w:rsid w:val="007C0BF5"/>
    <w:rsid w:val="007D2616"/>
    <w:rsid w:val="007D7A65"/>
    <w:rsid w:val="007F68A6"/>
    <w:rsid w:val="0081250A"/>
    <w:rsid w:val="0083205E"/>
    <w:rsid w:val="00844DAA"/>
    <w:rsid w:val="00875C88"/>
    <w:rsid w:val="008A7D6D"/>
    <w:rsid w:val="008C04ED"/>
    <w:rsid w:val="008D2C3C"/>
    <w:rsid w:val="008D3A70"/>
    <w:rsid w:val="008E3378"/>
    <w:rsid w:val="009205FD"/>
    <w:rsid w:val="00926CF0"/>
    <w:rsid w:val="00927397"/>
    <w:rsid w:val="00931D42"/>
    <w:rsid w:val="00934503"/>
    <w:rsid w:val="009737B4"/>
    <w:rsid w:val="00983BB6"/>
    <w:rsid w:val="00983FF3"/>
    <w:rsid w:val="009A6717"/>
    <w:rsid w:val="009A70DA"/>
    <w:rsid w:val="009B1CD0"/>
    <w:rsid w:val="009B45B9"/>
    <w:rsid w:val="009C4D62"/>
    <w:rsid w:val="00A109CB"/>
    <w:rsid w:val="00A14E5B"/>
    <w:rsid w:val="00A53DA8"/>
    <w:rsid w:val="00A57DD1"/>
    <w:rsid w:val="00A60584"/>
    <w:rsid w:val="00A8760E"/>
    <w:rsid w:val="00A9775B"/>
    <w:rsid w:val="00AA05C7"/>
    <w:rsid w:val="00AD554E"/>
    <w:rsid w:val="00AE1C9C"/>
    <w:rsid w:val="00AE7831"/>
    <w:rsid w:val="00AF5474"/>
    <w:rsid w:val="00B054DA"/>
    <w:rsid w:val="00B05C4B"/>
    <w:rsid w:val="00B141CA"/>
    <w:rsid w:val="00B347AE"/>
    <w:rsid w:val="00B3719A"/>
    <w:rsid w:val="00B4145F"/>
    <w:rsid w:val="00B5094D"/>
    <w:rsid w:val="00B552B0"/>
    <w:rsid w:val="00B868B9"/>
    <w:rsid w:val="00B86CA7"/>
    <w:rsid w:val="00B87564"/>
    <w:rsid w:val="00B9432A"/>
    <w:rsid w:val="00BA44E5"/>
    <w:rsid w:val="00BD3F93"/>
    <w:rsid w:val="00BD479D"/>
    <w:rsid w:val="00BE36AB"/>
    <w:rsid w:val="00BE5AA2"/>
    <w:rsid w:val="00BE6078"/>
    <w:rsid w:val="00BE6484"/>
    <w:rsid w:val="00C07B12"/>
    <w:rsid w:val="00C3106D"/>
    <w:rsid w:val="00C62520"/>
    <w:rsid w:val="00C70697"/>
    <w:rsid w:val="00C91060"/>
    <w:rsid w:val="00C911FE"/>
    <w:rsid w:val="00C9625C"/>
    <w:rsid w:val="00CB092A"/>
    <w:rsid w:val="00CB1C4C"/>
    <w:rsid w:val="00CD185D"/>
    <w:rsid w:val="00CD46CC"/>
    <w:rsid w:val="00CE0D69"/>
    <w:rsid w:val="00CE7CB8"/>
    <w:rsid w:val="00D0068B"/>
    <w:rsid w:val="00D46BC7"/>
    <w:rsid w:val="00D75A57"/>
    <w:rsid w:val="00D904A2"/>
    <w:rsid w:val="00DA4F40"/>
    <w:rsid w:val="00DB40D6"/>
    <w:rsid w:val="00DB7F85"/>
    <w:rsid w:val="00DC1F0C"/>
    <w:rsid w:val="00E32A79"/>
    <w:rsid w:val="00E40967"/>
    <w:rsid w:val="00E47798"/>
    <w:rsid w:val="00E64A75"/>
    <w:rsid w:val="00E64C37"/>
    <w:rsid w:val="00E67E3B"/>
    <w:rsid w:val="00E76284"/>
    <w:rsid w:val="00EA4CE6"/>
    <w:rsid w:val="00EC46B8"/>
    <w:rsid w:val="00EC4741"/>
    <w:rsid w:val="00EC4A56"/>
    <w:rsid w:val="00ED0940"/>
    <w:rsid w:val="00F070E7"/>
    <w:rsid w:val="00F102F2"/>
    <w:rsid w:val="00F16C07"/>
    <w:rsid w:val="00F17207"/>
    <w:rsid w:val="00F575A2"/>
    <w:rsid w:val="00F759AA"/>
    <w:rsid w:val="00F96720"/>
    <w:rsid w:val="00FB416C"/>
    <w:rsid w:val="00FD3722"/>
    <w:rsid w:val="7431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6A34C9AA"/>
  <w15:docId w15:val="{2D6CE207-89A5-4C0F-9234-D2555C05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2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2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2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2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2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2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uiPriority w:val="22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link w:val="CorpsdetexteCar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A9775B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A9775B"/>
    <w:rPr>
      <w:rFonts w:ascii="Univers" w:hAnsi="Univers" w:cs="Univers"/>
      <w:lang w:eastAsia="zh-CN"/>
    </w:rPr>
  </w:style>
  <w:style w:type="character" w:customStyle="1" w:styleId="En-tteCar">
    <w:name w:val="En-tête Car"/>
    <w:basedOn w:val="Policepardfaut"/>
    <w:link w:val="En-tte"/>
    <w:rsid w:val="00EA4CE6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link w:val="ParagraphedelisteCar"/>
    <w:uiPriority w:val="34"/>
    <w:qFormat/>
    <w:rsid w:val="00EA4CE6"/>
    <w:pPr>
      <w:ind w:left="720"/>
      <w:contextualSpacing/>
    </w:pPr>
  </w:style>
  <w:style w:type="paragraph" w:customStyle="1" w:styleId="Default">
    <w:name w:val="Default"/>
    <w:rsid w:val="00BD479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ilfuvd">
    <w:name w:val="ilfuvd"/>
    <w:basedOn w:val="Policepardfaut"/>
    <w:rsid w:val="005204F5"/>
  </w:style>
  <w:style w:type="character" w:customStyle="1" w:styleId="CorpsdetexteCar">
    <w:name w:val="Corps de texte Car"/>
    <w:basedOn w:val="Policepardfaut"/>
    <w:link w:val="Corpsdetexte"/>
    <w:rsid w:val="00382782"/>
    <w:rPr>
      <w:rFonts w:ascii="Arial" w:hAnsi="Arial" w:cs="Arial"/>
      <w:b/>
      <w:sz w:val="24"/>
      <w:lang w:eastAsia="zh-CN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16C07"/>
    <w:rPr>
      <w:rFonts w:ascii="Univers" w:hAnsi="Univers" w:cs="Univers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F16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0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369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6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4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835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265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839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16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337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1673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6962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9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80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62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7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55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482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9743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2867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0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Claire.EUVRARD@efs.sante.fr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Marches-publics.bfct@efs.sante.fr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marches-publics.bfct@efs.sante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ng xmlns="3db10a5d-558e-4c80-b55c-f43536d34388" xsi:nil="true"/>
    <R_x00e9_vision xmlns="8cabc909-925b-4993-810a-c39a03b082db">2023-10-17T22:00:00+00:00</R_x00e9_vision>
    <SeoKeywords xmlns="http://schemas.microsoft.com/sharepoint/v3">DCE NETTOYAGE</SeoKeywords>
    <_dlc_DocId xmlns="3db10a5d-558e-4c80-b55c-f43536d34388">TVK2STR4ZKMW-1827081253-234</_dlc_DocId>
    <_dlc_DocIdUrl xmlns="3db10a5d-558e-4c80-b55c-f43536d34388">
      <Url>https://sharedoc.efs.sante.ban/partage/Achats_Marchés_Appro_2/Docs_types/_layouts/15/DocIdRedir.aspx?ID=TVK2STR4ZKMW-1827081253-234</Url>
      <Description>TVK2STR4ZKMW-1827081253-234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14199E56FDF45992EAD06D44ED259" ma:contentTypeVersion="4" ma:contentTypeDescription="Crée un document." ma:contentTypeScope="" ma:versionID="bbe9ee94507965794df4c4db4149ef45">
  <xsd:schema xmlns:xsd="http://www.w3.org/2001/XMLSchema" xmlns:xs="http://www.w3.org/2001/XMLSchema" xmlns:p="http://schemas.microsoft.com/office/2006/metadata/properties" xmlns:ns1="http://schemas.microsoft.com/sharepoint/v3" xmlns:ns2="3db10a5d-558e-4c80-b55c-f43536d34388" xmlns:ns3="8cabc909-925b-4993-810a-c39a03b082db" targetNamespace="http://schemas.microsoft.com/office/2006/metadata/properties" ma:root="true" ma:fieldsID="be99e691c43d9d85e300a598c0fc01a6" ns1:_="" ns2:_="" ns3:_="">
    <xsd:import namespace="http://schemas.microsoft.com/sharepoint/v3"/>
    <xsd:import namespace="3db10a5d-558e-4c80-b55c-f43536d34388"/>
    <xsd:import namespace="8cabc909-925b-4993-810a-c39a03b082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ang" minOccurs="0"/>
                <xsd:element ref="ns2:SharedWithUsers" minOccurs="0"/>
                <xsd:element ref="ns3:R_x00e9_vision"/>
                <xsd:element ref="ns1:Seo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eoKeywords" ma:index="14" nillable="true" ma:displayName="Mots clés" ma:description="Mots clés" ma:hidden="true" ma:internalName="SeoKeyword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10a5d-558e-4c80-b55c-f43536d343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ang" ma:index="11" nillable="true" ma:displayName="rang" ma:decimals="0" ma:internalName="rang">
      <xsd:simpleType>
        <xsd:restriction base="dms:Number"/>
      </xsd:simpleType>
    </xsd:element>
    <xsd:element name="SharedWithUsers" ma:index="12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bc909-925b-4993-810a-c39a03b082db" elementFormDefault="qualified">
    <xsd:import namespace="http://schemas.microsoft.com/office/2006/documentManagement/types"/>
    <xsd:import namespace="http://schemas.microsoft.com/office/infopath/2007/PartnerControls"/>
    <xsd:element name="R_x00e9_vision" ma:index="13" ma:displayName="Révision" ma:description="date de la révision du document" ma:format="DateOnly" ma:internalName="R_x00e9_vis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E095A82-7CEC-4EDD-8DAF-8235AC84EA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3121A2-4891-49C4-A24E-0B9C4F6BF1D0}">
  <ds:schemaRefs>
    <ds:schemaRef ds:uri="http://purl.org/dc/elements/1.1/"/>
    <ds:schemaRef ds:uri="http://www.w3.org/XML/1998/namespace"/>
    <ds:schemaRef ds:uri="http://schemas.openxmlformats.org/package/2006/metadata/core-properties"/>
    <ds:schemaRef ds:uri="3db10a5d-558e-4c80-b55c-f43536d34388"/>
    <ds:schemaRef ds:uri="http://purl.org/dc/terms/"/>
    <ds:schemaRef ds:uri="http://schemas.microsoft.com/office/infopath/2007/PartnerControls"/>
    <ds:schemaRef ds:uri="8cabc909-925b-4993-810a-c39a03b082db"/>
    <ds:schemaRef ds:uri="http://schemas.microsoft.com/office/2006/documentManagement/types"/>
    <ds:schemaRef ds:uri="http://purl.org/dc/dcmitype/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3C0B26C-BBBD-4FB0-9FBA-DD9BE46786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768DEB-D622-4C25-A3FC-0D10271C59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b10a5d-558e-4c80-b55c-f43536d34388"/>
    <ds:schemaRef ds:uri="8cabc909-925b-4993-810a-c39a03b08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39B2495-CBC4-400B-9611-AC05B9F3B42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34</TotalTime>
  <Pages>8</Pages>
  <Words>1573</Words>
  <Characters>8657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LAIBE Audrey</cp:lastModifiedBy>
  <cp:revision>8</cp:revision>
  <cp:lastPrinted>2016-04-08T14:31:00Z</cp:lastPrinted>
  <dcterms:created xsi:type="dcterms:W3CDTF">2025-06-17T13:45:00Z</dcterms:created>
  <dcterms:modified xsi:type="dcterms:W3CDTF">2025-06-26T09:47:00Z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0x01010083314199E56FDF45992EAD06D44ED259</vt:lpwstr>
  </property>
  <property fmtid="{D5CDD505-2E9C-101B-9397-08002B2CF9AE}" pid="3" name="_dlc_DocIdItemGuid">
    <vt:lpwstr>94fa7914-074d-44fd-ad2d-e3c0592326d2</vt:lpwstr>
  </property>
</Properties>
</file>